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FEC7E6" w14:textId="77777777" w:rsidR="009F611A" w:rsidRDefault="009F611A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2414F">
        <w:rPr>
          <w:rFonts w:ascii="Arial" w:hAnsi="Arial" w:cs="Arial"/>
          <w:b/>
          <w:color w:val="000000"/>
        </w:rPr>
        <w:t>3</w:t>
      </w:r>
      <w:r w:rsidR="0069632B">
        <w:rPr>
          <w:rFonts w:ascii="Arial" w:hAnsi="Arial" w:cs="Arial"/>
          <w:b/>
          <w:color w:val="000000"/>
        </w:rPr>
        <w:t>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2C47938E" w14:textId="77777777" w:rsidR="009F611A" w:rsidRDefault="009F611A">
      <w:pPr>
        <w:pStyle w:val="Bezodstpw"/>
        <w:jc w:val="center"/>
        <w:rPr>
          <w:rFonts w:ascii="Arial" w:hAnsi="Arial" w:cs="Arial"/>
          <w:b/>
        </w:rPr>
      </w:pPr>
    </w:p>
    <w:p w14:paraId="50F46F9F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4C6B1A13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43D439A5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3FB45A9D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0505138D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5513B24B" w14:textId="2884F467" w:rsidR="001212F7" w:rsidRDefault="00E233F1" w:rsidP="00E233F1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>
        <w:rPr>
          <w:rFonts w:ascii="Arimo" w:hAnsi="Arimo" w:cs="Arimo"/>
          <w:b/>
          <w:sz w:val="36"/>
          <w:szCs w:val="36"/>
        </w:rPr>
        <w:t>ZGŁOSZENIE</w:t>
      </w:r>
      <w:r w:rsidR="0069632B" w:rsidRPr="0069632B">
        <w:rPr>
          <w:rFonts w:ascii="Arimo" w:hAnsi="Arimo" w:cs="Arimo"/>
          <w:b/>
          <w:sz w:val="36"/>
          <w:szCs w:val="36"/>
        </w:rPr>
        <w:t xml:space="preserve"> DO UDZIAŁU </w:t>
      </w:r>
    </w:p>
    <w:p w14:paraId="4BB869E5" w14:textId="5F49A76B" w:rsidR="009F611A" w:rsidRPr="0069632B" w:rsidRDefault="00A97F35" w:rsidP="00761378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 w:rsidRPr="0069632B">
        <w:rPr>
          <w:rFonts w:ascii="Arimo" w:hAnsi="Arimo" w:cs="Arimo"/>
          <w:b/>
          <w:sz w:val="36"/>
          <w:szCs w:val="36"/>
        </w:rPr>
        <w:t>W</w:t>
      </w:r>
      <w:r>
        <w:rPr>
          <w:rFonts w:ascii="Arimo" w:hAnsi="Arimo" w:cs="Arimo"/>
          <w:b/>
          <w:sz w:val="36"/>
          <w:szCs w:val="36"/>
        </w:rPr>
        <w:t xml:space="preserve"> </w:t>
      </w:r>
      <w:r w:rsidR="001A5674" w:rsidRPr="001A5674">
        <w:rPr>
          <w:rFonts w:ascii="Arimo" w:hAnsi="Arimo" w:cs="Arimo"/>
          <w:b/>
          <w:sz w:val="36"/>
          <w:szCs w:val="36"/>
        </w:rPr>
        <w:t>KONKURS</w:t>
      </w:r>
      <w:r w:rsidR="001A5674">
        <w:rPr>
          <w:rFonts w:ascii="Arimo" w:hAnsi="Arimo" w:cs="Arimo"/>
          <w:b/>
          <w:sz w:val="36"/>
          <w:szCs w:val="36"/>
        </w:rPr>
        <w:t>IE</w:t>
      </w:r>
      <w:r w:rsidR="001A5674" w:rsidRPr="001A5674">
        <w:rPr>
          <w:rFonts w:ascii="Arimo" w:hAnsi="Arimo" w:cs="Arimo"/>
          <w:b/>
          <w:sz w:val="36"/>
          <w:szCs w:val="36"/>
        </w:rPr>
        <w:t xml:space="preserve"> </w:t>
      </w:r>
      <w:r w:rsidR="00E233F1" w:rsidRPr="00E233F1">
        <w:rPr>
          <w:rFonts w:ascii="Arimo" w:hAnsi="Arimo" w:cs="Arimo"/>
          <w:b/>
          <w:sz w:val="36"/>
          <w:szCs w:val="36"/>
        </w:rPr>
        <w:t>NIEOGRANICZONY</w:t>
      </w:r>
      <w:r w:rsidR="00E233F1">
        <w:rPr>
          <w:rFonts w:ascii="Arimo" w:hAnsi="Arimo" w:cs="Arimo"/>
          <w:b/>
          <w:sz w:val="36"/>
          <w:szCs w:val="36"/>
        </w:rPr>
        <w:t>M</w:t>
      </w:r>
      <w:r w:rsidR="00E233F1" w:rsidRPr="00E233F1">
        <w:rPr>
          <w:rFonts w:ascii="Arimo" w:hAnsi="Arimo" w:cs="Arimo"/>
          <w:b/>
          <w:sz w:val="36"/>
          <w:szCs w:val="36"/>
        </w:rPr>
        <w:t>, DWUETAPOWY</w:t>
      </w:r>
      <w:r w:rsidR="00E233F1">
        <w:rPr>
          <w:rFonts w:ascii="Arimo" w:hAnsi="Arimo" w:cs="Arimo"/>
          <w:b/>
          <w:sz w:val="36"/>
          <w:szCs w:val="36"/>
        </w:rPr>
        <w:t>M</w:t>
      </w:r>
      <w:r w:rsidR="00E233F1" w:rsidRPr="00E233F1">
        <w:rPr>
          <w:rFonts w:ascii="Arimo" w:hAnsi="Arimo" w:cs="Arimo"/>
          <w:b/>
          <w:sz w:val="36"/>
          <w:szCs w:val="36"/>
        </w:rPr>
        <w:t xml:space="preserve"> ARCHITEKTONICZNO-URBANISTYCZNY</w:t>
      </w:r>
      <w:r w:rsidR="00E233F1">
        <w:rPr>
          <w:rFonts w:ascii="Arimo" w:hAnsi="Arimo" w:cs="Arimo"/>
          <w:b/>
          <w:sz w:val="36"/>
          <w:szCs w:val="36"/>
        </w:rPr>
        <w:t>M</w:t>
      </w:r>
      <w:r w:rsidR="00E233F1" w:rsidRPr="00E233F1">
        <w:rPr>
          <w:rFonts w:ascii="Arimo" w:hAnsi="Arimo" w:cs="Arimo"/>
          <w:b/>
          <w:sz w:val="36"/>
          <w:szCs w:val="36"/>
        </w:rPr>
        <w:t xml:space="preserve"> NA OPRACOWANIE KONCEPCJI ZAGOSPODAROWANI</w:t>
      </w:r>
      <w:r w:rsidR="000F691A">
        <w:rPr>
          <w:rFonts w:ascii="Arimo" w:hAnsi="Arimo" w:cs="Arimo"/>
          <w:b/>
          <w:sz w:val="36"/>
          <w:szCs w:val="36"/>
        </w:rPr>
        <w:t>A</w:t>
      </w:r>
      <w:r w:rsidR="00E233F1" w:rsidRPr="00E233F1">
        <w:rPr>
          <w:rFonts w:ascii="Arimo" w:hAnsi="Arimo" w:cs="Arimo"/>
          <w:b/>
          <w:sz w:val="36"/>
          <w:szCs w:val="36"/>
        </w:rPr>
        <w:t xml:space="preserve"> TERENU KAMPUSU CENTRALNEGO UNIWERSYTETU WARSZAWSKIEGO PRZY UL. KRAKOWSKIE PRZEDMIEŚCIE 26/28 W WARSZAWIE</w:t>
      </w:r>
    </w:p>
    <w:p w14:paraId="7CC34889" w14:textId="77777777" w:rsidR="00AF5D21" w:rsidRDefault="00AF5D21" w:rsidP="00AF5D21">
      <w:pPr>
        <w:pStyle w:val="Noparagraphstyle"/>
        <w:spacing w:line="400" w:lineRule="exact"/>
        <w:rPr>
          <w:rFonts w:ascii="Arimo" w:hAnsi="Arimo" w:cs="Arimo"/>
          <w:b/>
        </w:rPr>
      </w:pPr>
    </w:p>
    <w:p w14:paraId="7255F787" w14:textId="77777777" w:rsidR="001212F7" w:rsidRDefault="001212F7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</w:p>
    <w:p w14:paraId="6B517A38" w14:textId="77777777" w:rsidR="001212F7" w:rsidRPr="00491015" w:rsidRDefault="001212F7" w:rsidP="00491015"/>
    <w:p w14:paraId="0D349CEB" w14:textId="77777777" w:rsidR="001212F7" w:rsidRPr="00491015" w:rsidRDefault="001212F7" w:rsidP="00491015"/>
    <w:p w14:paraId="34A8D387" w14:textId="77777777" w:rsidR="001212F7" w:rsidRPr="00491015" w:rsidRDefault="001212F7" w:rsidP="00491015"/>
    <w:p w14:paraId="462C998B" w14:textId="77777777" w:rsidR="001212F7" w:rsidRPr="00491015" w:rsidRDefault="001212F7" w:rsidP="00491015"/>
    <w:p w14:paraId="246D9D0B" w14:textId="77777777" w:rsidR="001212F7" w:rsidRPr="00491015" w:rsidRDefault="001212F7" w:rsidP="00491015"/>
    <w:p w14:paraId="3E2AC399" w14:textId="77777777" w:rsidR="001212F7" w:rsidRPr="00491015" w:rsidRDefault="001212F7" w:rsidP="00491015"/>
    <w:p w14:paraId="25A081DD" w14:textId="77777777" w:rsidR="001212F7" w:rsidRDefault="001212F7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</w:p>
    <w:p w14:paraId="15AEEB9F" w14:textId="1FD5D1F0" w:rsidR="001212F7" w:rsidRDefault="001212F7" w:rsidP="00491015">
      <w:pPr>
        <w:pStyle w:val="Noparagraphstyle"/>
        <w:tabs>
          <w:tab w:val="left" w:pos="5840"/>
        </w:tabs>
        <w:spacing w:line="400" w:lineRule="exact"/>
        <w:rPr>
          <w:rFonts w:ascii="Arimo" w:hAnsi="Arimo" w:cs="Arimo"/>
          <w:b/>
          <w:sz w:val="28"/>
          <w:szCs w:val="28"/>
        </w:rPr>
      </w:pPr>
    </w:p>
    <w:p w14:paraId="6AC2A182" w14:textId="19A2CD69" w:rsidR="00AF5D21" w:rsidRPr="00AF5D21" w:rsidRDefault="00421E1F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 w:rsidRPr="00491015">
        <w:br w:type="page"/>
      </w:r>
      <w:r w:rsidR="00AF5D21" w:rsidRPr="00AF5D21">
        <w:rPr>
          <w:rFonts w:ascii="Arimo" w:hAnsi="Arimo" w:cs="Arimo"/>
          <w:b/>
          <w:sz w:val="28"/>
          <w:szCs w:val="28"/>
        </w:rPr>
        <w:lastRenderedPageBreak/>
        <w:t>I.</w:t>
      </w:r>
    </w:p>
    <w:p w14:paraId="7CF08749" w14:textId="2A5B90A4" w:rsidR="00FB2789" w:rsidRDefault="00FB2789" w:rsidP="00AF5D21">
      <w:pPr>
        <w:pStyle w:val="Bezodstpw"/>
        <w:jc w:val="both"/>
        <w:rPr>
          <w:rFonts w:ascii="Arial" w:hAnsi="Arial" w:cs="Arial"/>
          <w:b/>
        </w:rPr>
      </w:pPr>
      <w:bookmarkStart w:id="0" w:name="_Hlk64928590"/>
      <w:r w:rsidRPr="00FB2789">
        <w:rPr>
          <w:rFonts w:ascii="Arial" w:hAnsi="Arial" w:cs="Arial"/>
          <w:b/>
        </w:rPr>
        <w:t xml:space="preserve">Jako niżej podpisany Uczestnik Konkursu </w:t>
      </w:r>
      <w:r w:rsidR="002E5E87" w:rsidRPr="002E5E87">
        <w:rPr>
          <w:rFonts w:ascii="Arial" w:hAnsi="Arial" w:cs="Arial"/>
          <w:b/>
        </w:rPr>
        <w:t xml:space="preserve">samodzielnie biorący udział w Konkursie </w:t>
      </w:r>
      <w:r w:rsidRPr="00FB2789">
        <w:rPr>
          <w:rFonts w:ascii="Arial" w:hAnsi="Arial" w:cs="Arial"/>
          <w:b/>
        </w:rPr>
        <w:t xml:space="preserve">lub Pełnomocnik działający w imieniu Uczestnika Konkursu </w:t>
      </w:r>
      <w:r w:rsidR="002E5E87" w:rsidRPr="002E5E87">
        <w:rPr>
          <w:rFonts w:ascii="Arial" w:hAnsi="Arial" w:cs="Arial"/>
          <w:b/>
        </w:rPr>
        <w:t>samodzielnie biorąc</w:t>
      </w:r>
      <w:r w:rsidR="002E5E87">
        <w:rPr>
          <w:rFonts w:ascii="Arial" w:hAnsi="Arial" w:cs="Arial"/>
          <w:b/>
        </w:rPr>
        <w:t>ego</w:t>
      </w:r>
      <w:r w:rsidR="002E5E87" w:rsidRPr="002E5E87">
        <w:rPr>
          <w:rFonts w:ascii="Arial" w:hAnsi="Arial" w:cs="Arial"/>
          <w:b/>
        </w:rPr>
        <w:t xml:space="preserve"> udział w Konkursie </w:t>
      </w:r>
      <w:r w:rsidRPr="00FB2789">
        <w:rPr>
          <w:rFonts w:ascii="Arial" w:hAnsi="Arial" w:cs="Arial"/>
          <w:b/>
        </w:rPr>
        <w:t>składam niniejsz</w:t>
      </w:r>
      <w:r w:rsidR="00E233F1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="00E233F1">
        <w:rPr>
          <w:rFonts w:ascii="Arial" w:hAnsi="Arial" w:cs="Arial"/>
          <w:b/>
        </w:rPr>
        <w:t>Zgłoszenie</w:t>
      </w:r>
      <w:r w:rsidRPr="00FB2789">
        <w:rPr>
          <w:rFonts w:ascii="Arial" w:hAnsi="Arial" w:cs="Arial"/>
          <w:b/>
        </w:rPr>
        <w:t xml:space="preserve"> do udziału w</w:t>
      </w:r>
      <w:r w:rsidR="00446D28">
        <w:rPr>
          <w:rFonts w:ascii="Arial" w:hAnsi="Arial" w:cs="Arial"/>
          <w:b/>
        </w:rPr>
        <w:t> </w:t>
      </w:r>
      <w:r w:rsidRPr="00FB2789">
        <w:rPr>
          <w:rFonts w:ascii="Arial" w:hAnsi="Arial" w:cs="Arial"/>
          <w:b/>
        </w:rPr>
        <w:t>Konkursie.</w:t>
      </w:r>
    </w:p>
    <w:p w14:paraId="1FD40C36" w14:textId="77777777" w:rsidR="00FB2789" w:rsidRDefault="00FB2789" w:rsidP="00AF5D21">
      <w:pPr>
        <w:pStyle w:val="Bezodstpw"/>
        <w:jc w:val="both"/>
        <w:rPr>
          <w:rFonts w:ascii="Arial" w:hAnsi="Arial" w:cs="Arial"/>
          <w:b/>
        </w:rPr>
      </w:pPr>
    </w:p>
    <w:p w14:paraId="47BAEE3D" w14:textId="36601A0C" w:rsidR="00AF5D21" w:rsidRDefault="00AF5D21" w:rsidP="00AF5D21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DA7A0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KONKURSIE</w:t>
      </w:r>
    </w:p>
    <w:bookmarkEnd w:id="0"/>
    <w:p w14:paraId="69527738" w14:textId="77777777" w:rsidR="00AF5D21" w:rsidRDefault="00AF5D21">
      <w:pPr>
        <w:pStyle w:val="Bezodstpw"/>
        <w:rPr>
          <w:rFonts w:ascii="Arial" w:hAnsi="Arial" w:cs="Arial"/>
          <w:b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9F611A" w14:paraId="79096A2B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B4901D" w14:textId="77777777" w:rsidR="009F611A" w:rsidRDefault="009F611A">
            <w:pPr>
              <w:pStyle w:val="Bezodstpw"/>
            </w:pPr>
            <w:bookmarkStart w:id="1" w:name="_Hlk54978867"/>
            <w:r>
              <w:rPr>
                <w:rFonts w:ascii="Arial" w:hAnsi="Arial" w:cs="Arial"/>
                <w:b/>
              </w:rPr>
              <w:t xml:space="preserve">Uczestnik </w:t>
            </w:r>
            <w:r w:rsidR="00421E1F">
              <w:rPr>
                <w:rFonts w:ascii="Arial" w:hAnsi="Arial" w:cs="Arial"/>
                <w:b/>
              </w:rPr>
              <w:t>K</w:t>
            </w:r>
            <w:r>
              <w:rPr>
                <w:rFonts w:ascii="Arial" w:hAnsi="Arial" w:cs="Arial"/>
                <w:b/>
              </w:rPr>
              <w:t>onkursu samodzielnie biorący udział w konkursie:</w:t>
            </w:r>
          </w:p>
        </w:tc>
      </w:tr>
      <w:tr w:rsidR="009F611A" w14:paraId="6BC7A557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F851" w14:textId="77777777" w:rsidR="008B3DA3" w:rsidRPr="008B3DA3" w:rsidRDefault="008B3DA3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6552FA3" w14:textId="77777777" w:rsidR="008B3DA3" w:rsidRDefault="008B3DA3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6D1175ED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51E5ECA6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9A299B2" w14:textId="77777777" w:rsidR="002E5E87" w:rsidRDefault="002E5E87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25A5AC97" w14:textId="77777777" w:rsidR="002E5E87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AC98C76" w14:textId="77777777" w:rsidR="00FA6346" w:rsidRDefault="00FA6346" w:rsidP="00FA6346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prowadzenia działalności gospodarczej) lub </w:t>
            </w:r>
          </w:p>
          <w:p w14:paraId="5FDAF1D3" w14:textId="111E6409" w:rsidR="002E5E87" w:rsidRDefault="00FA6346" w:rsidP="00FA6346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osób fizycznych nieprowadzących działalności gospodarczej)</w:t>
            </w:r>
          </w:p>
          <w:p w14:paraId="70A6806D" w14:textId="77777777" w:rsidR="002E5E87" w:rsidRDefault="002E5E87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3253390C" w14:textId="5B6C9BEB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DC03F53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34A3550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0EBEF98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653502C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15375312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67A9E07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90D26C5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78951E31" w14:textId="77777777" w:rsidR="008B3DA3" w:rsidRPr="008B3DA3" w:rsidRDefault="008B3DA3" w:rsidP="008B3DA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B43AB6" w14:textId="2D08BF3B" w:rsidR="008B3DA3" w:rsidRDefault="008B3DA3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FB2789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</w:t>
            </w:r>
            <w:r w:rsidR="005C723F">
              <w:rPr>
                <w:rFonts w:ascii="Arial" w:hAnsi="Arial" w:cs="Arial"/>
                <w:i/>
                <w:iCs/>
                <w:sz w:val="18"/>
                <w:szCs w:val="18"/>
              </w:rPr>
              <w:t>samodzielnie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1C3D03CE" w14:textId="77777777" w:rsidR="009F611A" w:rsidRDefault="009F611A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1"/>
      <w:tr w:rsidR="009F611A" w14:paraId="3E0B592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DA96" w14:textId="77777777" w:rsidR="009F611A" w:rsidRPr="00FB2789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</w:t>
            </w: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onkursu</w:t>
            </w:r>
            <w:r w:rsidR="00D15754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14:paraId="6BB4A08E" w14:textId="77777777" w:rsidR="009F611A" w:rsidRPr="00FB2789" w:rsidRDefault="009F611A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0B804F4A" w14:textId="38462887" w:rsidR="00D15754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908DCC0" wp14:editId="38EB5C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130" r="17780" b="23495"/>
                      <wp:wrapNone/>
                      <wp:docPr id="4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1AE09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41w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f&#10;jD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A9uNc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D15754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546E8C58" w14:textId="77777777" w:rsidR="00D15754" w:rsidRPr="00FB2789" w:rsidRDefault="00D15754" w:rsidP="00FA634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AEA3B" w14:textId="6186E089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440999D3" wp14:editId="2BAE873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1590" r="17780" b="16510"/>
                      <wp:wrapNone/>
                      <wp:docPr id="4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DFA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3w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S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ER3wf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2DC8A03E" w14:textId="77777777" w:rsidR="008B3DA3" w:rsidRPr="00FB2789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B836F4" w14:textId="5D2F2228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3F5F18F5" wp14:editId="09AD6C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8415" r="17780" b="19685"/>
                      <wp:wrapNone/>
                      <wp:docPr id="4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CFB7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nt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TQZHH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NMwnt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2A20EC9C" w14:textId="77777777" w:rsidR="008B3DA3" w:rsidRPr="00FB2789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21D877" w14:textId="1C2B424B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E4D38A9" wp14:editId="6DC43B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5875" r="17780" b="22225"/>
                      <wp:wrapNone/>
                      <wp:docPr id="3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DEB16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3z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jL&#10;GWdOWPJoRQwjPHz7Gtk0CTT4UFPevV9hKjH4O5APgTlY9sJt1DUiDL0SLdGqUn7x04EUBDrK1sM7&#10;aAlebCNkrfYd2gRIKrB9tuTxaInaRyZpsZqV5yUZJ2mruqim59myQtRPhz2G+EaBZWnScCTHM7jY&#10;3YWYyIj6KSWTB6PbW21MDnCzXhpkO0HdcZu/zJ9qPE0zjg2kT3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KYat8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497A251F" w14:textId="77777777" w:rsidR="008B3DA3" w:rsidRPr="00FB2789" w:rsidRDefault="008B3DA3" w:rsidP="00FA63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EEF292" w14:textId="25374CCE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3837413" wp14:editId="7D6EF8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860" r="17780" b="24765"/>
                      <wp:wrapNone/>
                      <wp:docPr id="3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790F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tgB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ySknLHl0RwwjPDx9i+w0CTT4UFPevb/DVGLwtyAfAnOw7IVbqytEGHolWqJVpfzipwMpCHSUrYb3&#10;0BK82ETIWu06tAmQVGC7bMnjwRK1i0zSYnVRzkoyTtJWdVZNZ9myQtTPhz2G+FaBZWnScCTHM7jY&#10;3oaYyIj6OSWTB6PbG21MDnC9WhpkW0HdcZO/zJ9qPE4zjg2kT3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PLYA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02DCC2DA" w14:textId="77777777" w:rsidR="008B3DA3" w:rsidRPr="00FB2789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2BE9C1" w14:textId="436FB007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508DE15" wp14:editId="6CC101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0320" r="17780" b="17780"/>
                      <wp:wrapNone/>
                      <wp:docPr id="3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DC14C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dGV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j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BEdGV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31B372AC" w14:textId="77777777" w:rsidR="008B3DA3" w:rsidRPr="00FB2789" w:rsidRDefault="008B3DA3" w:rsidP="00FA63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430DFF" w14:textId="3CBBDEAC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03CBC05" wp14:editId="7E87D9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7780" r="17780" b="20320"/>
                      <wp:wrapNone/>
                      <wp:docPr id="3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4F97C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Rn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jp&#10;GWdOWPLonhhGePz2NbLTJNDgQ015D/4eU4nB34F8DMzBshdura4RYeiVaIlWlfKLnw6kINBRthre&#10;QUvwYhMha7Xr0CZAUoHtsiVPB0vULjJJi9VlOSvJOElb1Xk1nWXLClE/H/YY4hsFlqVJw5Ecz+Bi&#10;exdiIiPq55RMHoxub7UxOcD1ammQbQV1x23+Mn+q8TjNODaQPt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SGWkZ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437CBD7D" w14:textId="77777777" w:rsidR="008B3DA3" w:rsidRPr="00FB2789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7E33B0" w14:textId="26B35EED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4505F757" wp14:editId="450688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765" r="17780" b="22860"/>
                      <wp:wrapNone/>
                      <wp:docPr id="3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3180B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U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l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P+VUI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3B91A128" w14:textId="77777777" w:rsidR="00D15754" w:rsidRPr="00FB2789" w:rsidRDefault="00D15754" w:rsidP="00FA634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E05A8A" w14:textId="1D3FA966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0EE912F" wp14:editId="607FAD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225" r="17780" b="15875"/>
                      <wp:wrapNone/>
                      <wp:docPr id="3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0E4D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D6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p5w5YcmjO2IY4eHpW2SnSaDBh5ry7v0dphKDvwX5EJiDZS/cWl0hwtAr0RKtKuUXPx1IQaCjbDW8&#10;h5bgxSZC1mrXoU2ApALbZUseD5aoXWSSFquLclaScZK2qrNqOsuWFaJ+PuwxxLcKLEuThiM5nsHF&#10;9jbEREbUzymZPBjd3mhjcoDr1dIg2wrqjpv8Zf5U43GacWwgfao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xo0g+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25FE4643" w14:textId="77777777" w:rsidR="008B3DA3" w:rsidRPr="00FB2789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DA41EC" w14:textId="23CF6901" w:rsidR="008B3DA3" w:rsidRPr="00FB2789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B4483FA" wp14:editId="7F66BF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9685" r="17780" b="18415"/>
                      <wp:wrapNone/>
                      <wp:docPr id="3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C67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7J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uuKz&#10;GWdW9OTRHTEM8PD0LbBZFGhwvqS8e3eHsUTvbkE+eGZh3QnbqitEGDolaqJVxPzspwMx8HSUbYb3&#10;UBO82AZIWu0b7CMgqcD2yZLHoyVqH5ikxeIiX+RknKSt4qyYL5JlmSifDzv04a2CnsVJxZEcT+Bi&#10;d+tDJCPK55REHoyub7QxKcB2szbIdoK64yZ9iT/VeJpmLBtIn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sYey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1E1FBC73" w14:textId="77777777" w:rsidR="009F611A" w:rsidRDefault="009F611A">
            <w:pPr>
              <w:pStyle w:val="Bezodstpw"/>
              <w:jc w:val="both"/>
            </w:pPr>
          </w:p>
          <w:p w14:paraId="428D46B8" w14:textId="77777777" w:rsidR="008B3DA3" w:rsidRDefault="008B3DA3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40DECA80" w14:textId="77777777" w:rsidR="008B3DA3" w:rsidRDefault="008B3DA3">
            <w:pPr>
              <w:pStyle w:val="Bezodstpw"/>
              <w:jc w:val="both"/>
            </w:pPr>
          </w:p>
        </w:tc>
      </w:tr>
      <w:tr w:rsidR="009F611A" w14:paraId="7AFA375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1AE4" w14:textId="61BA682A" w:rsidR="009F611A" w:rsidRPr="008229D4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Informacja o osobach </w:t>
            </w:r>
            <w:r w:rsidR="007645B2"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upoważnionych zgodnie z zasadą reprezentacji, do składania oświadczeń woli, w imieniu osoby prawnej lub jednostki organizacyjnej będącej Uczestnikiem konkursu samodzielnie biorącym udział w Konkursie</w:t>
            </w: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14:paraId="5F398D38" w14:textId="77777777" w:rsidR="009F611A" w:rsidRDefault="009F611A">
            <w:pPr>
              <w:pStyle w:val="Bezodstpw"/>
              <w:rPr>
                <w:rFonts w:ascii="Arial" w:hAnsi="Arial" w:cs="Arial"/>
              </w:rPr>
            </w:pPr>
          </w:p>
          <w:p w14:paraId="4AAD71F9" w14:textId="73A62651" w:rsidR="00421E1F" w:rsidRPr="00FD7B99" w:rsidRDefault="009F611A" w:rsidP="007645B2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14:paraId="4B177D83" w14:textId="77777777" w:rsidR="0069632B" w:rsidRPr="00AF5D21" w:rsidRDefault="0069632B" w:rsidP="0069632B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 w:rsidRPr="00AF5D21">
        <w:rPr>
          <w:rFonts w:ascii="Arimo" w:hAnsi="Arimo" w:cs="Arimo"/>
          <w:b/>
          <w:sz w:val="28"/>
          <w:szCs w:val="28"/>
        </w:rPr>
        <w:lastRenderedPageBreak/>
        <w:t>I</w:t>
      </w:r>
      <w:r>
        <w:rPr>
          <w:rFonts w:ascii="Arimo" w:hAnsi="Arimo" w:cs="Arimo"/>
          <w:b/>
          <w:sz w:val="28"/>
          <w:szCs w:val="28"/>
        </w:rPr>
        <w:t>I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14:paraId="37B1FC2F" w14:textId="7186859B" w:rsidR="00FB2789" w:rsidRDefault="00FB2789" w:rsidP="0069632B">
      <w:pPr>
        <w:pStyle w:val="Bezodstpw"/>
        <w:jc w:val="both"/>
        <w:rPr>
          <w:rFonts w:ascii="Arial" w:hAnsi="Arial" w:cs="Arial"/>
          <w:b/>
        </w:rPr>
      </w:pPr>
      <w:bookmarkStart w:id="2" w:name="_Hlk64928610"/>
      <w:r w:rsidRPr="00FB2789">
        <w:rPr>
          <w:rFonts w:ascii="Arial" w:hAnsi="Arial" w:cs="Arial"/>
          <w:b/>
        </w:rPr>
        <w:t>Jako niżej podpisan</w:t>
      </w:r>
      <w:r w:rsidR="00F964DA">
        <w:rPr>
          <w:rFonts w:ascii="Arial" w:hAnsi="Arial" w:cs="Arial"/>
          <w:b/>
        </w:rPr>
        <w:t>y</w:t>
      </w:r>
      <w:r w:rsidRPr="00FB2789">
        <w:rPr>
          <w:rFonts w:ascii="Arial" w:hAnsi="Arial" w:cs="Arial"/>
          <w:b/>
        </w:rPr>
        <w:t xml:space="preserve"> Pełnomocnik działający w imieniu Uczestników Konkursu wspólnie </w:t>
      </w:r>
      <w:r w:rsidR="00D97638">
        <w:rPr>
          <w:rFonts w:ascii="Arial" w:hAnsi="Arial" w:cs="Arial"/>
          <w:b/>
        </w:rPr>
        <w:t xml:space="preserve">biorących </w:t>
      </w:r>
      <w:r w:rsidRPr="00FB2789">
        <w:rPr>
          <w:rFonts w:ascii="Arial" w:hAnsi="Arial" w:cs="Arial"/>
          <w:b/>
        </w:rPr>
        <w:t>udział w Konkursie</w:t>
      </w:r>
      <w:r w:rsidR="00F964DA">
        <w:rPr>
          <w:rFonts w:ascii="Arial" w:hAnsi="Arial" w:cs="Arial"/>
          <w:b/>
        </w:rPr>
        <w:t xml:space="preserve"> </w:t>
      </w:r>
      <w:r w:rsidR="00F964DA" w:rsidRPr="00F964DA">
        <w:rPr>
          <w:rFonts w:ascii="Arial" w:hAnsi="Arial" w:cs="Arial"/>
          <w:b/>
        </w:rPr>
        <w:t>składam niniejsz</w:t>
      </w:r>
      <w:r w:rsidR="00E233F1">
        <w:rPr>
          <w:rFonts w:ascii="Arial" w:hAnsi="Arial" w:cs="Arial"/>
          <w:b/>
        </w:rPr>
        <w:t>e</w:t>
      </w:r>
      <w:r w:rsidR="00F964DA" w:rsidRPr="00F964DA">
        <w:rPr>
          <w:rFonts w:ascii="Arial" w:hAnsi="Arial" w:cs="Arial"/>
          <w:b/>
        </w:rPr>
        <w:t xml:space="preserve"> </w:t>
      </w:r>
      <w:r w:rsidR="00E233F1" w:rsidRPr="00E233F1">
        <w:rPr>
          <w:rFonts w:ascii="Arial" w:hAnsi="Arial" w:cs="Arial"/>
          <w:b/>
        </w:rPr>
        <w:t>Zgłoszenie do udziału w Konkursie</w:t>
      </w:r>
      <w:r w:rsidR="00F964DA" w:rsidRPr="00F964DA">
        <w:rPr>
          <w:rFonts w:ascii="Arial" w:hAnsi="Arial" w:cs="Arial"/>
          <w:b/>
        </w:rPr>
        <w:t>.</w:t>
      </w:r>
    </w:p>
    <w:p w14:paraId="517767B7" w14:textId="77777777" w:rsidR="00FB2789" w:rsidRDefault="00FB2789" w:rsidP="0069632B">
      <w:pPr>
        <w:pStyle w:val="Bezodstpw"/>
        <w:jc w:val="both"/>
        <w:rPr>
          <w:rFonts w:ascii="Arial" w:hAnsi="Arial" w:cs="Arial"/>
          <w:b/>
        </w:rPr>
      </w:pPr>
    </w:p>
    <w:p w14:paraId="5F36E03B" w14:textId="4792453F" w:rsidR="0069632B" w:rsidRDefault="0069632B" w:rsidP="0069632B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UCZESTNIKÓW KONKURSU WSPÓLNIE BIORĄCYCH UDZIAŁ W KONKURSIE</w:t>
      </w:r>
      <w:bookmarkEnd w:id="2"/>
    </w:p>
    <w:p w14:paraId="574528E0" w14:textId="77777777" w:rsidR="00421E1F" w:rsidRDefault="00421E1F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9F611A" w14:paraId="4AAE1665" w14:textId="77777777" w:rsidTr="00255D23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3DF35E" w14:textId="77777777" w:rsidR="009F611A" w:rsidRDefault="00421E1F">
            <w:pPr>
              <w:pStyle w:val="Bezodstpw"/>
            </w:pPr>
            <w:bookmarkStart w:id="3" w:name="_Hlk54978909"/>
            <w:bookmarkStart w:id="4" w:name="_Hlk64928629"/>
            <w:r>
              <w:rPr>
                <w:rFonts w:ascii="Arial" w:hAnsi="Arial" w:cs="Arial"/>
                <w:b/>
                <w:u w:val="single"/>
              </w:rPr>
              <w:br w:type="page"/>
            </w:r>
            <w:r w:rsidR="009F611A">
              <w:rPr>
                <w:rFonts w:ascii="Arial" w:hAnsi="Arial" w:cs="Arial"/>
                <w:b/>
              </w:rPr>
              <w:t xml:space="preserve">Uczestnicy </w:t>
            </w:r>
            <w:r>
              <w:rPr>
                <w:rFonts w:ascii="Arial" w:hAnsi="Arial" w:cs="Arial"/>
                <w:b/>
              </w:rPr>
              <w:t>K</w:t>
            </w:r>
            <w:r w:rsidR="009F611A">
              <w:rPr>
                <w:rFonts w:ascii="Arial" w:hAnsi="Arial" w:cs="Arial"/>
                <w:b/>
              </w:rPr>
              <w:t>onkursu wspólnie biorący udział w konkursie:</w:t>
            </w:r>
          </w:p>
        </w:tc>
      </w:tr>
      <w:tr w:rsidR="009F611A" w14:paraId="0E282944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DF1D7" w14:textId="77777777" w:rsidR="009F611A" w:rsidRDefault="009F611A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15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A64AE56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038108BD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838F8EE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CB273C4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2666675" w14:textId="77777777" w:rsidR="002E5E87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D705FFC" w14:textId="77777777" w:rsidR="00FA6346" w:rsidRDefault="00FA6346" w:rsidP="00FA6346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prowadzenia działalności gospodarczej) lub </w:t>
            </w:r>
          </w:p>
          <w:p w14:paraId="7AE404FA" w14:textId="6B1F294D" w:rsidR="002E5E87" w:rsidRDefault="00FA6346" w:rsidP="00FA6346">
            <w:pPr>
              <w:pStyle w:val="Bezodstpw"/>
              <w:rPr>
                <w:rFonts w:ascii="Arial" w:eastAsia="Arial" w:hAnsi="Arial" w:cs="Arial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osób fizycznych nieprowadzących działalności gospodarczej)</w:t>
            </w:r>
          </w:p>
          <w:p w14:paraId="54EE0939" w14:textId="77777777" w:rsidR="002E5E87" w:rsidRDefault="002E5E87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350FED9C" w14:textId="36CF9759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1B577C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6F7F36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141C1EF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2B9CFE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7D69C833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E325352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BB3684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3CB520F3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BDCEFD" w14:textId="77777777" w:rsidR="009F611A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BBA890B" w14:textId="77777777" w:rsidR="00421E1F" w:rsidRDefault="00421E1F" w:rsidP="00421E1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255D23" w14:paraId="71CED76E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3C702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5F22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196C792A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7171039E" w14:textId="1483962D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E87E7BB" wp14:editId="77FF34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5875" r="25400" b="22225"/>
                      <wp:wrapNone/>
                      <wp:docPr id="3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B7C5E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yH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/&#10;GHNmRUcerYhhgMfnb4FdRIF650vKe3ArjCV6dw/y0TMLi1bYjbpFhL5VoiZaRczPfjoQA09H2bp/&#10;DzXBi22ApNW+wS4Ckgpsnyx5Olmi9oFJWiyu82lOxknaKi6LyTRZlonyeNihD28VdCxOKo7keAIX&#10;u3sfIhlRHlMSeTC6XmpjUoCb9cIg2wnqjmX6En+q8TzNWNaTPs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FbLch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17A4A98E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3096875" w14:textId="11D1BDC6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ED1EFF0" wp14:editId="7E07F1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3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0046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3oKg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NIuLegqAgAATgQAAA4AAAAAAAAAAAAAAAAALgIAAGRycy9lMm9Eb2Mu&#10;eG1sUEsBAi0AFAAGAAgAAAAhAOm0LzbYAAAABAEAAA8AAAAAAAAAAAAAAAAAhAQAAGRycy9kb3du&#10;cmV2LnhtbFBLBQYAAAAABAAEAPMAAACJBQAAAAA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3AF90900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EDB1D30" w14:textId="4A90F04A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6EE9F89" wp14:editId="484CEF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3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F8F5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bWlga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36FBB2A0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006516" w14:textId="098C96AB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B6AF9F9" wp14:editId="76C89F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2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C0D9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bpBbG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3732E957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72E7B42" w14:textId="4AECE339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204AFEE" wp14:editId="3EA494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2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BB1FB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C7p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J+Qu6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0D3B65DA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BF0BA0" w14:textId="05AD643E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8DE1B91" wp14:editId="44F853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2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809FC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d9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48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gcnf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4E2DD224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E380D3" w14:textId="4AE03B8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BD48F45" wp14:editId="313B4C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2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9CCB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D3NSj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08D1FF04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30E031" w14:textId="1458A2E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89452D" wp14:editId="327A2E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6510" r="25400" b="21590"/>
                      <wp:wrapNone/>
                      <wp:docPr id="2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E24C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6Pg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5c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O+j4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1D15AA4B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32C7B3" w14:textId="3C9FCC18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2F939C" wp14:editId="0EC87E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3495" r="25400" b="24130"/>
                      <wp:wrapNone/>
                      <wp:docPr id="2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312C6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9YS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Tzi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gZvWE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2E2410AB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A04684" w14:textId="031702EE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3E8D5B" wp14:editId="31757B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955" r="25400" b="17145"/>
                      <wp:wrapNone/>
                      <wp:docPr id="2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BEEE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77BDF9FC" w14:textId="77777777" w:rsidR="00421E1F" w:rsidRDefault="00421E1F" w:rsidP="00421E1F">
            <w:pPr>
              <w:pStyle w:val="Bezodstpw"/>
              <w:jc w:val="both"/>
            </w:pPr>
          </w:p>
          <w:p w14:paraId="4E2C360D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11227428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6345C8D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B79F1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EA71" w14:textId="5020A78F" w:rsidR="00421E1F" w:rsidRPr="008229D4" w:rsidRDefault="007645B2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60BBCD5C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FC23A3C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176A4780" w14:textId="77777777" w:rsidR="00255D23" w:rsidRDefault="00255D23" w:rsidP="008229D4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14:paraId="2FA2625A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71463" w14:textId="77777777"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E7D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A9F77E9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62C8121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3069E9A6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A35461E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79A8798" w14:textId="77777777" w:rsidR="002E5E87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97636A9" w14:textId="77777777" w:rsidR="00FA6346" w:rsidRDefault="00FA6346" w:rsidP="00FA6346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prowadzenia działalności gospodarczej) lub </w:t>
            </w:r>
          </w:p>
          <w:p w14:paraId="008D24CE" w14:textId="271BC730" w:rsidR="002E5E87" w:rsidRDefault="00FA6346" w:rsidP="00FA6346">
            <w:pPr>
              <w:pStyle w:val="Bezodstpw"/>
              <w:rPr>
                <w:rFonts w:ascii="Arial" w:eastAsia="Arial" w:hAnsi="Arial" w:cs="Arial"/>
              </w:rPr>
            </w:pPr>
            <w:r w:rsidRPr="00E433E4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  <w:r>
              <w:rPr>
                <w:rFonts w:ascii="Arial" w:hAnsi="Arial" w:cs="Arial"/>
                <w:sz w:val="18"/>
                <w:szCs w:val="18"/>
              </w:rPr>
              <w:t xml:space="preserve"> Uczestnika Konkursu (w przypadku osób fizycznych nieprowadzących działalności gospodarczej)</w:t>
            </w:r>
          </w:p>
          <w:p w14:paraId="303A426A" w14:textId="77777777" w:rsidR="002E5E87" w:rsidRDefault="002E5E87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18CFCB50" w14:textId="2B8F36E9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6B76A71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57B5B9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875E1D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D64AB52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1A0D62E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E98D493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81FC0E7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15382BEC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6F9B395" w14:textId="77777777" w:rsidR="00421E1F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546B3378" w14:textId="77777777" w:rsidR="00255D23" w:rsidRDefault="00255D23" w:rsidP="00255D2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255D23" w14:paraId="09F3AA78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3F5C9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C063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Forma prowadzenia działalności przez Uczestnika Konkursu:</w:t>
            </w:r>
          </w:p>
          <w:p w14:paraId="049981CA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1014E479" w14:textId="20ACFE39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C1B30D" wp14:editId="24104E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2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04FAB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pv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jz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qQqb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0C8DB161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DA8B4A" w14:textId="3A18589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FECF24" wp14:editId="1A9DFD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2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7F3F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NsA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c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VONsA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051E6071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9667842" w14:textId="69B4201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5D749D" wp14:editId="2B1BEF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2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03D1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7y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M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XSa+j8H09lZchuPd1bHO8JJgmq4jMjZGCzj+Go2HvW6p7uqrIWDK7Kz01nqxHDktW8CatrswP6B&#10;pVdxHOesH7+BxXc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3Eyu8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6B20786E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B908EC" w14:textId="6F3A4477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4F9162" wp14:editId="2826AF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1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407BC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D5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Je9m&#10;nDlhyaMVMYzw8O1rZNMk0OBDTXn3foWpxODvQD4E5mDZC7dR14gw9Eq0RKtK+cVPB1IQ6ChbD++g&#10;JXixjZC12ndoEyCpwPbZksejJWofmaTFalael2ScpK3qopqeZ8sKUT8d9hjiGwWWpUnDkRzP4GJ3&#10;F2IiI+qnlEwejG5vtTE5wM16aZDtBHXHbf4yf6rxNM04NjT8ZX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5qww+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70983467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1F3820" w14:textId="5E31AA1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896172" wp14:editId="58E82D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1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3291A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UL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TjlhyaM7Yhjh4elbZKdJoMGHmvLu/R2mEoO/BfkQmINlL9xaXSHC0CvREq0q5Rc/HUhBoKNsNbyH&#10;luDFJkLWatehTYCkAttlSx4PlqhdZJIWq4tyVpJxkraqs2o6y5YVon4+7DHEtwosS5OGIzmewcX2&#10;NsRERtTPKZk8GN3eaGNygOvV0iDbCuqOm/xl/lTjcZpxbGj4aX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9hFC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3AB8DBE6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D8C9D7" w14:textId="14D77C32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6C5491" wp14:editId="4F5898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1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A34A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0y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z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OO0yf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77C41B4A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57CC16" w14:textId="5EF1C76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F505C8" wp14:editId="28BC68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1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FEB2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lt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Je/O&#10;OHPCkkf3xDDC47evkZ0mgQYfasp78PeYSgz+DuRjYA6WvXBrdY0IQ69ES7SqlF/8dCAFgY6y1fAO&#10;WoIXmwhZq12HNgGSCmyXLXk6WKJ2kUlarC7LWUnGSdqqzqvpLFtWiPr5sMcQ3yiwLE0ajuR4Bhfb&#10;uxATGVE/p2TyYHR7q43JAa5XS4NsK6g7bvOX+VONx2nGsaHhp9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h085b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783D3889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AEEA16" w14:textId="78EB70D3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EBB1F5" wp14:editId="01536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1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D1060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8gC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dT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A08gC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545733D2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6BD35C" w14:textId="2C10767C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16D7D9" wp14:editId="2C03E2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1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83C3E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73w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k3&#10;5cwJSx7dEcMID0/fIjtNAg0+1JR37+8wlRj8LciHwBwse+HW6goRhl6JlmhVKb/46UAKAh1lq+E9&#10;tAQvNhGyVrsObQIkFdguW/J4sETtIpO0WF2Us5KMk7RVnVXTWbasEPXzYY8hvlVgWZo0HMnxDC62&#10;tyEmMqJ+Tsnkwej2RhuTA1yvlgbZVlB33OQv86caj9OMY0PDT6s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Cae98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3398429F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408B33" w14:textId="5010732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63837C" wp14:editId="3ADD1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1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57EC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PD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mryb&#10;cWZFTx7dEcMAD0/fAptFgQbnS8q7d3cYS/TuFuSDZxbWnbCtukKEoVOiJlpFzM9+OhADT0fZZngP&#10;NcGLbYCk1b7BPgKSCmyfLHk8WqL2gUlaLC7yRU7GSdoqzor5IlmWifL5sEMf3iroWZxUHMnxBC52&#10;tz5EMqJ8Tknkwej6RhuTAmw3a4NsJ6g7btKX+FONp2nGsqHis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eyDw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0E2921A3" w14:textId="77777777" w:rsidR="00421E1F" w:rsidRDefault="00421E1F" w:rsidP="00421E1F">
            <w:pPr>
              <w:pStyle w:val="Bezodstpw"/>
              <w:jc w:val="both"/>
            </w:pPr>
          </w:p>
          <w:p w14:paraId="5AFC124D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1356F4A2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0D3A2A2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F793C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E31E" w14:textId="4B72A89A" w:rsidR="00421E1F" w:rsidRPr="008229D4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6127B416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40879336" w14:textId="77777777" w:rsidR="00255D23" w:rsidRDefault="00421E1F" w:rsidP="008229D4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1C7E8C9" w14:textId="507C02E3" w:rsidR="008229D4" w:rsidRDefault="008229D4" w:rsidP="008229D4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14:paraId="48F2A706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010C8" w14:textId="77777777"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lastRenderedPageBreak/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90BC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8FD7275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2E1CDD81" w14:textId="5237FE1B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246A6007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1FF2AEEF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776D5AF" w14:textId="77777777" w:rsidR="002E5E87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8301E3A" w14:textId="77777777" w:rsidR="00FA6346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133961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6346">
              <w:rPr>
                <w:rFonts w:ascii="Arial" w:hAnsi="Arial" w:cs="Arial"/>
                <w:sz w:val="18"/>
                <w:szCs w:val="18"/>
              </w:rPr>
              <w:t xml:space="preserve">Uczestnika Konkursu (w przypadku prowadzenia działalności gospodarczej) </w:t>
            </w:r>
            <w:r>
              <w:rPr>
                <w:rFonts w:ascii="Arial" w:hAnsi="Arial" w:cs="Arial"/>
                <w:sz w:val="18"/>
                <w:szCs w:val="18"/>
              </w:rPr>
              <w:t xml:space="preserve">lub </w:t>
            </w:r>
          </w:p>
          <w:p w14:paraId="25F42FD3" w14:textId="0C69F6DC" w:rsidR="002E5E87" w:rsidRPr="00133961" w:rsidRDefault="002E5E87" w:rsidP="002E5E8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133961">
              <w:rPr>
                <w:rFonts w:ascii="Arial" w:hAnsi="Arial" w:cs="Arial"/>
                <w:b/>
                <w:bCs/>
                <w:sz w:val="18"/>
                <w:szCs w:val="18"/>
              </w:rPr>
              <w:t>PESEL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A6346">
              <w:rPr>
                <w:rFonts w:ascii="Arial" w:hAnsi="Arial" w:cs="Arial"/>
                <w:sz w:val="18"/>
                <w:szCs w:val="18"/>
              </w:rPr>
              <w:t xml:space="preserve">Uczestnika Konkursu (w przypadku osób fizycznych nieprowadzących działalności gospodarczej) </w:t>
            </w:r>
          </w:p>
          <w:p w14:paraId="4C870863" w14:textId="77777777" w:rsidR="002E5E87" w:rsidRDefault="002E5E87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3C2DB7C1" w14:textId="2AB5719B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0EF320B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335F9C0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5F26035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E61C803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3843178C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EB2477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7E28B1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28FF1BD2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DB0F25" w14:textId="77777777" w:rsidR="00255D23" w:rsidRPr="00421E1F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7E0DFB3" w14:textId="77777777" w:rsidR="00255D23" w:rsidRDefault="00255D23" w:rsidP="00255D23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255D23" w14:paraId="0692CDF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E7895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B916" w14:textId="77777777" w:rsidR="00421E1F" w:rsidRPr="00FB2789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Forma prowadzenia działalności przez Uczestnika </w:t>
            </w:r>
            <w:r w:rsidR="00832D25"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K</w:t>
            </w:r>
            <w:r w:rsidRPr="00FB278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onkursu:</w:t>
            </w:r>
          </w:p>
          <w:p w14:paraId="331D2303" w14:textId="77777777" w:rsidR="00421E1F" w:rsidRPr="00FB2789" w:rsidRDefault="00421E1F" w:rsidP="00421E1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  <w:p w14:paraId="7FD4EF65" w14:textId="706DCD8F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B81C5D" wp14:editId="108F9C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1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60D9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GN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+Td&#10;mDMrOvJoRQwDPD5/C+wiCtQ7X1Leg1thLNG7e5CPnllYtMJu1C0i9K0SNdEqYn7204EYeDrK1v17&#10;qAlebAMkrfYNdhGQVGD7ZMnTyRK1D0zSYnGdT3MyTtJWcVlMpsmyTJTHww59eKugY3FScSTHE7jY&#10;3fsQyYjymJLIg9H1UhuTAtysFwbZTlB3LNOX+FON52nGsr7iF8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2phBj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z ograniczoną odpowiedzialnością </w:t>
            </w:r>
          </w:p>
          <w:p w14:paraId="26F104F5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57E9DF" w14:textId="6DAE6140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250056" wp14:editId="710F29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1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11492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D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dBLDi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komandytowa</w:t>
            </w:r>
          </w:p>
          <w:p w14:paraId="52B3D2B2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7A6E9D4" w14:textId="3F3A9BF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8ADA4D" wp14:editId="29E7DD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1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C673E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UQ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UcMUQ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komandytowo-akcyjna</w:t>
            </w:r>
          </w:p>
          <w:p w14:paraId="39654AD3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F44E33" w14:textId="4793A67C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E5ADDD" wp14:editId="31A2A4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7D4B4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gm2KwIAAE0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wAgm2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jawna</w:t>
            </w:r>
          </w:p>
          <w:p w14:paraId="2068FAA8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64C9E2" w14:textId="75FD4368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4BD4B8" wp14:editId="205EF5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4A23E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Dl2fEQqAgAATQQAAA4AAAAAAAAAAAAAAAAALgIAAGRycy9lMm9Eb2Mu&#10;eG1sUEsBAi0AFAAGAAgAAAAhAOm0LzbYAAAABAEAAA8AAAAAAAAAAAAAAAAAhAQAAGRycy9kb3du&#10;cmV2LnhtbFBLBQYAAAAABAAEAPMAAACJBQAAAAA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cywilna </w:t>
            </w:r>
          </w:p>
          <w:p w14:paraId="13A1CE8D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7DBCFB" w14:textId="041E027A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2C8416" wp14:editId="241992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FF16A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XQ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G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YlXXQ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spółka partnerska</w:t>
            </w:r>
          </w:p>
          <w:p w14:paraId="0FC7C726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2FA7BC" w14:textId="7EA2C056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D439E7" wp14:editId="418DF9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7503D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QAiKwIAAE0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R4QAi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spółka akcyjna </w:t>
            </w:r>
          </w:p>
          <w:p w14:paraId="0542DA93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C7F5DE" w14:textId="44CD1951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BE1AC6" wp14:editId="2EF33F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4" style="position:absolute;margin-left:0;margin-top:1.2pt;width: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8C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fFN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K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WffFN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  <w:p w14:paraId="423035E4" w14:textId="77777777" w:rsidR="00421E1F" w:rsidRPr="00FB2789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27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E904990" w14:textId="553DA32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15FF30" wp14:editId="593159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C4F3A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S/LA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wmEvywCAABN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fizyczna </w:t>
            </w:r>
            <w:r w:rsidR="0069632B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>nieprowadząca</w: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działalności gospodarczej </w:t>
            </w:r>
          </w:p>
          <w:p w14:paraId="1062FC12" w14:textId="77777777" w:rsidR="00421E1F" w:rsidRPr="00FB2789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D0173" w14:textId="1AAE81D4" w:rsidR="00421E1F" w:rsidRPr="00FB2789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2789">
              <w:rPr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EBA56F" wp14:editId="539F20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rect id="Prostokąt 3" style="position:absolute;margin-left:0;margin-top:1.2pt;width: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6BFE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qMKw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LQrqM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FB27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inna (podać jaka) ……………………………………………………………. </w:t>
            </w:r>
          </w:p>
          <w:p w14:paraId="30DD7A7C" w14:textId="77777777" w:rsidR="00421E1F" w:rsidRPr="00FB2789" w:rsidRDefault="00421E1F" w:rsidP="00421E1F">
            <w:pPr>
              <w:pStyle w:val="Bezodstpw"/>
              <w:jc w:val="both"/>
              <w:rPr>
                <w:sz w:val="20"/>
                <w:szCs w:val="20"/>
              </w:rPr>
            </w:pPr>
          </w:p>
          <w:p w14:paraId="3BB0BB7E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06159F74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3D468F5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4C96F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8A74" w14:textId="299A41F2" w:rsidR="00421E1F" w:rsidRPr="008229D4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229D4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4E2C69E5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8E74372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2E16E06" w14:textId="77777777" w:rsidR="00255D23" w:rsidRDefault="00255D23" w:rsidP="008229D4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56F67238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14:paraId="4788B838" w14:textId="77777777" w:rsidR="009F611A" w:rsidRDefault="009F611A">
      <w:pPr>
        <w:pStyle w:val="Bezodstpw"/>
        <w:rPr>
          <w:rFonts w:ascii="Arial" w:hAnsi="Arial" w:cs="Arial"/>
          <w:i/>
          <w:u w:val="single"/>
        </w:rPr>
      </w:pPr>
      <w:bookmarkStart w:id="5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4, 5, 6 itd.)</w:t>
      </w:r>
    </w:p>
    <w:bookmarkEnd w:id="4"/>
    <w:bookmarkEnd w:id="5"/>
    <w:p w14:paraId="63100912" w14:textId="77777777" w:rsidR="00AF5D21" w:rsidRPr="00AF5D21" w:rsidRDefault="00832D25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I</w:t>
      </w:r>
      <w:r w:rsidR="00AF5D21" w:rsidRPr="00AF5D21">
        <w:rPr>
          <w:rFonts w:ascii="Arimo" w:hAnsi="Arimo" w:cs="Arimo"/>
          <w:b/>
          <w:sz w:val="28"/>
          <w:szCs w:val="28"/>
        </w:rPr>
        <w:t>I.</w:t>
      </w:r>
    </w:p>
    <w:p w14:paraId="7938D160" w14:textId="77777777" w:rsidR="00AF5D21" w:rsidRDefault="00AF5D21" w:rsidP="00AF5D21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13C547EA" w14:textId="77777777" w:rsidR="009F611A" w:rsidRPr="00AF5D21" w:rsidRDefault="009F611A">
      <w:pPr>
        <w:pStyle w:val="Bezodstpw"/>
        <w:rPr>
          <w:rFonts w:ascii="Arial" w:hAnsi="Arial" w:cs="Arial"/>
          <w:iCs/>
        </w:rPr>
      </w:pPr>
    </w:p>
    <w:p w14:paraId="12648F30" w14:textId="09D9AC7F" w:rsidR="0069632B" w:rsidRPr="0069632B" w:rsidRDefault="00B36CA8" w:rsidP="00D42D69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bookmarkStart w:id="6" w:name="_Hlk82465614"/>
      <w:r w:rsidRPr="00B36CA8">
        <w:rPr>
          <w:rFonts w:ascii="Arial" w:hAnsi="Arial" w:cs="Arial"/>
          <w:b/>
          <w:sz w:val="22"/>
          <w:szCs w:val="22"/>
        </w:rPr>
        <w:t xml:space="preserve">Jako niżej podpisany </w:t>
      </w:r>
      <w:bookmarkStart w:id="7" w:name="_Hlk193727472"/>
      <w:r w:rsidRPr="00B36CA8">
        <w:rPr>
          <w:rFonts w:ascii="Arial" w:hAnsi="Arial" w:cs="Arial"/>
          <w:b/>
          <w:sz w:val="22"/>
          <w:szCs w:val="22"/>
        </w:rPr>
        <w:t xml:space="preserve">Uczestnik konkursu samodzielnie biorący udział w Konkursie </w:t>
      </w:r>
      <w:bookmarkEnd w:id="7"/>
      <w:r w:rsidRPr="00B36CA8">
        <w:rPr>
          <w:rFonts w:ascii="Arial" w:hAnsi="Arial" w:cs="Arial"/>
          <w:b/>
          <w:sz w:val="22"/>
          <w:szCs w:val="22"/>
        </w:rPr>
        <w:t>lub</w:t>
      </w:r>
      <w:r w:rsidR="00446D28">
        <w:rPr>
          <w:rFonts w:ascii="Arial" w:hAnsi="Arial" w:cs="Arial"/>
          <w:b/>
          <w:sz w:val="22"/>
          <w:szCs w:val="22"/>
          <w:lang w:val="pl-PL"/>
        </w:rPr>
        <w:t> </w:t>
      </w:r>
      <w:r w:rsidRPr="00B36CA8">
        <w:rPr>
          <w:rFonts w:ascii="Arial" w:hAnsi="Arial" w:cs="Arial"/>
          <w:b/>
          <w:sz w:val="22"/>
          <w:szCs w:val="22"/>
        </w:rPr>
        <w:t xml:space="preserve">Pełnomocnik działający w imieniu Uczestnika konkursu samodzielnie biorącego udział w Konkursie / Uczestników konkursu wspólnie biorących udział w </w:t>
      </w:r>
      <w:bookmarkEnd w:id="6"/>
      <w:r w:rsidR="001A5674" w:rsidRPr="001A5674">
        <w:rPr>
          <w:rFonts w:ascii="Arial" w:hAnsi="Arial" w:cs="Arial"/>
          <w:b/>
          <w:sz w:val="22"/>
          <w:szCs w:val="22"/>
        </w:rPr>
        <w:t>Konkurs</w:t>
      </w:r>
      <w:r w:rsidR="001A5674">
        <w:rPr>
          <w:rFonts w:ascii="Arial" w:hAnsi="Arial" w:cs="Arial"/>
          <w:b/>
          <w:sz w:val="22"/>
          <w:szCs w:val="22"/>
          <w:lang w:val="pl-PL"/>
        </w:rPr>
        <w:t>ie</w:t>
      </w:r>
      <w:r w:rsidR="001A5674" w:rsidRPr="001A5674">
        <w:rPr>
          <w:rFonts w:ascii="Arial" w:hAnsi="Arial" w:cs="Arial"/>
          <w:b/>
          <w:sz w:val="22"/>
          <w:szCs w:val="22"/>
        </w:rPr>
        <w:t xml:space="preserve"> </w:t>
      </w:r>
      <w:r w:rsidR="00E233F1" w:rsidRPr="00E233F1">
        <w:rPr>
          <w:rFonts w:ascii="Arial" w:hAnsi="Arial" w:cs="Arial"/>
          <w:b/>
          <w:sz w:val="22"/>
          <w:szCs w:val="22"/>
        </w:rPr>
        <w:t>nieograniczony</w:t>
      </w:r>
      <w:r w:rsidR="00E233F1">
        <w:rPr>
          <w:rFonts w:ascii="Arial" w:hAnsi="Arial" w:cs="Arial"/>
          <w:b/>
          <w:sz w:val="22"/>
          <w:szCs w:val="22"/>
        </w:rPr>
        <w:t>m</w:t>
      </w:r>
      <w:r w:rsidR="00E233F1" w:rsidRPr="00E233F1">
        <w:rPr>
          <w:rFonts w:ascii="Arial" w:hAnsi="Arial" w:cs="Arial"/>
          <w:b/>
          <w:sz w:val="22"/>
          <w:szCs w:val="22"/>
        </w:rPr>
        <w:t>, dwuetapowy</w:t>
      </w:r>
      <w:r w:rsidR="00E233F1">
        <w:rPr>
          <w:rFonts w:ascii="Arial" w:hAnsi="Arial" w:cs="Arial"/>
          <w:b/>
          <w:sz w:val="22"/>
          <w:szCs w:val="22"/>
        </w:rPr>
        <w:t>m</w:t>
      </w:r>
      <w:r w:rsidR="00E233F1" w:rsidRPr="00E233F1">
        <w:rPr>
          <w:rFonts w:ascii="Arial" w:hAnsi="Arial" w:cs="Arial"/>
          <w:b/>
          <w:sz w:val="22"/>
          <w:szCs w:val="22"/>
        </w:rPr>
        <w:t xml:space="preserve"> architektoniczno-urbanistyczny</w:t>
      </w:r>
      <w:r w:rsidR="00E233F1">
        <w:rPr>
          <w:rFonts w:ascii="Arial" w:hAnsi="Arial" w:cs="Arial"/>
          <w:b/>
          <w:sz w:val="22"/>
          <w:szCs w:val="22"/>
        </w:rPr>
        <w:t>m</w:t>
      </w:r>
      <w:r w:rsidR="00E233F1" w:rsidRPr="00E233F1">
        <w:rPr>
          <w:rFonts w:ascii="Arial" w:hAnsi="Arial" w:cs="Arial"/>
          <w:b/>
          <w:sz w:val="22"/>
          <w:szCs w:val="22"/>
        </w:rPr>
        <w:t xml:space="preserve"> na opracowanie koncepcji zagospodarowani</w:t>
      </w:r>
      <w:r w:rsidR="000F691A">
        <w:rPr>
          <w:rFonts w:ascii="Arial" w:hAnsi="Arial" w:cs="Arial"/>
          <w:b/>
          <w:sz w:val="22"/>
          <w:szCs w:val="22"/>
        </w:rPr>
        <w:t>a</w:t>
      </w:r>
      <w:r w:rsidR="00E233F1" w:rsidRPr="00E233F1">
        <w:rPr>
          <w:rFonts w:ascii="Arial" w:hAnsi="Arial" w:cs="Arial"/>
          <w:b/>
          <w:sz w:val="22"/>
          <w:szCs w:val="22"/>
        </w:rPr>
        <w:t xml:space="preserve"> terenu Kampusu Centralnego Uniwersytetu Warszawskiego przy ul. Krakowskie Przedmieście 26/28 w Warszawie</w:t>
      </w:r>
      <w:r w:rsidR="00130BFC" w:rsidRPr="00130BFC">
        <w:rPr>
          <w:rFonts w:ascii="Arial" w:hAnsi="Arial" w:cs="Arial"/>
          <w:b/>
          <w:sz w:val="22"/>
          <w:szCs w:val="22"/>
        </w:rPr>
        <w:t xml:space="preserve"> </w:t>
      </w:r>
      <w:r w:rsidR="00813926" w:rsidRPr="00813926">
        <w:rPr>
          <w:rFonts w:ascii="Arial" w:hAnsi="Arial" w:cs="Arial"/>
          <w:b/>
          <w:sz w:val="22"/>
          <w:szCs w:val="22"/>
        </w:rPr>
        <w:t>składam/y następujące Oświadczenia.</w:t>
      </w:r>
    </w:p>
    <w:p w14:paraId="36D5DA3D" w14:textId="77777777" w:rsidR="0069632B" w:rsidRPr="0069632B" w:rsidRDefault="0069632B" w:rsidP="00D42D69">
      <w:pPr>
        <w:pStyle w:val="Bezodstpw"/>
        <w:spacing w:line="300" w:lineRule="exact"/>
        <w:jc w:val="both"/>
        <w:rPr>
          <w:rFonts w:ascii="Arial" w:hAnsi="Arial" w:cs="Arial"/>
          <w:b/>
        </w:rPr>
      </w:pPr>
    </w:p>
    <w:p w14:paraId="4D24F975" w14:textId="7D959F05"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zapoznałem(liśmy) się z warunkami </w:t>
      </w:r>
      <w:r w:rsidR="00856224" w:rsidRPr="00B92FA2">
        <w:rPr>
          <w:rFonts w:ascii="Arial" w:hAnsi="Arial" w:cs="Arial"/>
          <w:sz w:val="20"/>
          <w:szCs w:val="20"/>
        </w:rPr>
        <w:t>K</w:t>
      </w:r>
      <w:r w:rsidRPr="00B92FA2">
        <w:rPr>
          <w:rFonts w:ascii="Arial" w:hAnsi="Arial" w:cs="Arial"/>
          <w:sz w:val="20"/>
          <w:szCs w:val="20"/>
        </w:rPr>
        <w:t>onkursu, określonymi w ogłoszeniu i</w:t>
      </w:r>
      <w:r w:rsidR="00D01A4A">
        <w:rPr>
          <w:rFonts w:ascii="Arial" w:hAnsi="Arial" w:cs="Arial"/>
          <w:sz w:val="20"/>
          <w:szCs w:val="20"/>
        </w:rPr>
        <w:t> </w:t>
      </w:r>
      <w:r w:rsidRPr="00B92FA2">
        <w:rPr>
          <w:rFonts w:ascii="Arial" w:hAnsi="Arial" w:cs="Arial"/>
          <w:sz w:val="20"/>
          <w:szCs w:val="20"/>
        </w:rPr>
        <w:t>Regulaminie konkursu oraz że jestem / jesteśmy związany / związani Regulaminem konkursu</w:t>
      </w:r>
      <w:r w:rsidR="009F611A" w:rsidRPr="00B92FA2">
        <w:rPr>
          <w:rFonts w:ascii="Arial" w:hAnsi="Arial" w:cs="Arial"/>
          <w:sz w:val="20"/>
          <w:szCs w:val="20"/>
        </w:rPr>
        <w:t>.</w:t>
      </w:r>
    </w:p>
    <w:p w14:paraId="1E82CF2E" w14:textId="77777777" w:rsidR="0075492A" w:rsidRPr="00B92FA2" w:rsidRDefault="0075492A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1B52CABD" w14:textId="1A41EAFF"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Materiały do konkursu są wystarczające do przygotowania </w:t>
      </w:r>
      <w:r w:rsidR="00E233F1">
        <w:rPr>
          <w:rFonts w:ascii="Arial" w:hAnsi="Arial" w:cs="Arial"/>
          <w:sz w:val="20"/>
          <w:szCs w:val="20"/>
        </w:rPr>
        <w:t xml:space="preserve">Opracowania studialnego i </w:t>
      </w:r>
      <w:r w:rsidRPr="00B92FA2">
        <w:rPr>
          <w:rFonts w:ascii="Arial" w:hAnsi="Arial" w:cs="Arial"/>
          <w:sz w:val="20"/>
          <w:szCs w:val="20"/>
        </w:rPr>
        <w:t>Pracy konkursowej i bez zgody Organizatora nie wykorzystam(y) udostępnionych materiałów do innych celów niż uczestnictwo w konkursie</w:t>
      </w:r>
      <w:r w:rsidR="009F611A" w:rsidRPr="00B92FA2">
        <w:rPr>
          <w:rFonts w:ascii="Arial" w:hAnsi="Arial" w:cs="Arial"/>
          <w:sz w:val="20"/>
          <w:szCs w:val="20"/>
        </w:rPr>
        <w:t>.</w:t>
      </w:r>
    </w:p>
    <w:p w14:paraId="523882E2" w14:textId="77777777" w:rsidR="0069632B" w:rsidRPr="00B92FA2" w:rsidRDefault="0069632B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376774FB" w14:textId="65A21979" w:rsidR="00E233F1" w:rsidRPr="002B5D40" w:rsidRDefault="00E233F1" w:rsidP="002B5D40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2B5D40">
        <w:rPr>
          <w:rFonts w:ascii="Arial" w:hAnsi="Arial" w:cs="Arial"/>
          <w:sz w:val="20"/>
          <w:szCs w:val="20"/>
        </w:rPr>
        <w:t>Spełniam/y określony przez Organizatora warunek udziału w Konkursie dotyczący zdolności technicznej i zawodowej w zakresie wykształcenia i kwalifikacji zawodowych poprzez dysponowanie na etapie Konkursu co najmniej</w:t>
      </w:r>
      <w:bookmarkStart w:id="8" w:name="_Hlk92718848"/>
      <w:bookmarkStart w:id="9" w:name="_Hlk138730537"/>
      <w:bookmarkStart w:id="10" w:name="_Hlk139363807"/>
      <w:r w:rsidRPr="002B5D40">
        <w:rPr>
          <w:rFonts w:ascii="Arial" w:hAnsi="Arial" w:cs="Arial"/>
          <w:sz w:val="20"/>
          <w:szCs w:val="20"/>
        </w:rPr>
        <w:t xml:space="preserve"> jedną osobą, która będzie uczestniczyć w wykonywaniu koncepcji konkursowej </w:t>
      </w:r>
      <w:bookmarkStart w:id="11" w:name="_Hlk92190646"/>
      <w:r w:rsidRPr="002B5D40">
        <w:rPr>
          <w:rFonts w:ascii="Arial" w:hAnsi="Arial" w:cs="Arial"/>
          <w:sz w:val="20"/>
          <w:szCs w:val="20"/>
        </w:rPr>
        <w:t>oraz Dokumentacji projektowej</w:t>
      </w:r>
      <w:bookmarkEnd w:id="11"/>
      <w:r w:rsidRPr="002B5D40">
        <w:rPr>
          <w:rFonts w:ascii="Arial" w:hAnsi="Arial" w:cs="Arial"/>
          <w:sz w:val="20"/>
          <w:szCs w:val="20"/>
        </w:rPr>
        <w:t xml:space="preserve"> posiadającą uprawnienia budowlane do projektowania w specjalności architektonicznej bez ograniczeń</w:t>
      </w:r>
      <w:bookmarkEnd w:id="8"/>
      <w:bookmarkEnd w:id="9"/>
      <w:bookmarkEnd w:id="10"/>
      <w:r w:rsidRPr="002B5D40">
        <w:rPr>
          <w:rFonts w:ascii="Arial" w:hAnsi="Arial" w:cs="Arial"/>
          <w:sz w:val="20"/>
          <w:szCs w:val="20"/>
        </w:rPr>
        <w:t>.</w:t>
      </w:r>
    </w:p>
    <w:p w14:paraId="03C60462" w14:textId="77777777" w:rsidR="002B5D40" w:rsidRDefault="002B5D40" w:rsidP="00C837B2">
      <w:pPr>
        <w:pStyle w:val="Akapitzlist"/>
        <w:spacing w:line="300" w:lineRule="exact"/>
        <w:ind w:left="993"/>
        <w:jc w:val="both"/>
        <w:rPr>
          <w:rFonts w:ascii="Arial" w:hAnsi="Arial" w:cs="Arial"/>
          <w:u w:val="single"/>
        </w:rPr>
      </w:pPr>
    </w:p>
    <w:p w14:paraId="3895B6D2" w14:textId="2368BA76" w:rsidR="00C837B2" w:rsidRPr="00C837B2" w:rsidRDefault="00C837B2" w:rsidP="00C837B2">
      <w:pPr>
        <w:pStyle w:val="Akapitzlist"/>
        <w:spacing w:line="300" w:lineRule="exact"/>
        <w:ind w:left="993"/>
        <w:jc w:val="both"/>
        <w:rPr>
          <w:rFonts w:ascii="Arial" w:hAnsi="Arial" w:cs="Arial"/>
          <w:u w:val="single"/>
        </w:rPr>
      </w:pPr>
      <w:r w:rsidRPr="00C837B2">
        <w:rPr>
          <w:rFonts w:ascii="Arial" w:hAnsi="Arial" w:cs="Arial"/>
          <w:u w:val="single"/>
        </w:rPr>
        <w:t>Informacja nt. podstawy dysponowania osobą, o której mowa powyżej:</w:t>
      </w:r>
    </w:p>
    <w:p w14:paraId="629375E5" w14:textId="77777777" w:rsidR="00C837B2" w:rsidRPr="00C837B2" w:rsidRDefault="00C837B2" w:rsidP="00C837B2">
      <w:pPr>
        <w:pStyle w:val="Akapitzlist"/>
        <w:spacing w:line="300" w:lineRule="exact"/>
        <w:jc w:val="both"/>
        <w:rPr>
          <w:rFonts w:ascii="Arial" w:hAnsi="Arial" w:cs="Arial"/>
          <w:b/>
          <w:bCs/>
        </w:rPr>
      </w:pPr>
    </w:p>
    <w:p w14:paraId="4E1EC9B4" w14:textId="77777777" w:rsidR="00C837B2" w:rsidRPr="00C837B2" w:rsidRDefault="00C837B2" w:rsidP="00C837B2">
      <w:pPr>
        <w:pStyle w:val="Akapitzlist"/>
        <w:spacing w:line="300" w:lineRule="exact"/>
        <w:ind w:firstLine="708"/>
        <w:jc w:val="both"/>
        <w:rPr>
          <w:rFonts w:ascii="Arial" w:hAnsi="Arial" w:cs="Arial"/>
          <w:b/>
          <w:bCs/>
        </w:rPr>
      </w:pPr>
      <w:r w:rsidRPr="000368B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B6975D" wp14:editId="1B538FCC">
                <wp:simplePos x="0" y="0"/>
                <wp:positionH relativeFrom="column">
                  <wp:posOffset>638175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625487083" name="Prostokąt 6254870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F9682E" id="Prostokąt 625487083" o:spid="_x0000_s1026" style="position:absolute;margin-left:50.25pt;margin-top:1.2pt;width:1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zb2GUtsA&#10;AAAI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Pr="00C837B2">
        <w:rPr>
          <w:rFonts w:ascii="Arial" w:hAnsi="Arial" w:cs="Arial"/>
          <w:b/>
          <w:bCs/>
        </w:rPr>
        <w:t xml:space="preserve">pośrednie </w:t>
      </w:r>
    </w:p>
    <w:p w14:paraId="0E2CCD5E" w14:textId="359AAFC3" w:rsidR="00C837B2" w:rsidRPr="00C837B2" w:rsidRDefault="00C837B2" w:rsidP="00C837B2">
      <w:pPr>
        <w:pStyle w:val="Akapitzlist"/>
        <w:spacing w:line="300" w:lineRule="exact"/>
        <w:jc w:val="both"/>
        <w:rPr>
          <w:rFonts w:ascii="Arial" w:hAnsi="Arial" w:cs="Arial"/>
          <w:b/>
          <w:bCs/>
        </w:rPr>
      </w:pPr>
      <w:r w:rsidRPr="000368B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CA3F9D" wp14:editId="10406C42">
                <wp:simplePos x="0" y="0"/>
                <wp:positionH relativeFrom="column">
                  <wp:posOffset>638175</wp:posOffset>
                </wp:positionH>
                <wp:positionV relativeFrom="paragraph">
                  <wp:posOffset>173990</wp:posOffset>
                </wp:positionV>
                <wp:extent cx="190500" cy="171450"/>
                <wp:effectExtent l="19050" t="15875" r="19050" b="22225"/>
                <wp:wrapNone/>
                <wp:docPr id="1373266831" name="Prostokąt 1373266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09C4E4" id="Prostokąt 1373266831" o:spid="_x0000_s1026" style="position:absolute;margin-left:50.25pt;margin-top:13.7pt;width:1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" strokeweight="2.5pt">
                <v:shadow color="#868686"/>
              </v:rect>
            </w:pict>
          </mc:Fallback>
        </mc:AlternateContent>
      </w:r>
    </w:p>
    <w:p w14:paraId="67CF53DB" w14:textId="65602C91" w:rsidR="00C837B2" w:rsidRPr="00C837B2" w:rsidRDefault="00C837B2" w:rsidP="00C837B2">
      <w:pPr>
        <w:pStyle w:val="Akapitzlist"/>
        <w:spacing w:line="300" w:lineRule="exact"/>
        <w:ind w:firstLine="708"/>
        <w:jc w:val="both"/>
        <w:rPr>
          <w:rFonts w:ascii="Arial" w:hAnsi="Arial" w:cs="Arial"/>
        </w:rPr>
      </w:pPr>
      <w:r w:rsidRPr="00C837B2">
        <w:rPr>
          <w:rFonts w:ascii="Arial" w:hAnsi="Arial" w:cs="Arial"/>
          <w:b/>
          <w:bCs/>
        </w:rPr>
        <w:t>bezpośrednie</w:t>
      </w:r>
      <w:r w:rsidRPr="00C837B2">
        <w:rPr>
          <w:rFonts w:ascii="Arial" w:hAnsi="Arial" w:cs="Arial"/>
        </w:rPr>
        <w:t xml:space="preserve"> </w:t>
      </w:r>
    </w:p>
    <w:p w14:paraId="17D0E80E" w14:textId="77777777" w:rsidR="00C837B2" w:rsidRPr="00C837B2" w:rsidRDefault="00C837B2" w:rsidP="00C837B2">
      <w:pPr>
        <w:pStyle w:val="Akapitzlist"/>
        <w:jc w:val="both"/>
        <w:rPr>
          <w:rFonts w:cs="Calibri"/>
          <w:sz w:val="20"/>
          <w:szCs w:val="20"/>
        </w:rPr>
      </w:pPr>
    </w:p>
    <w:p w14:paraId="44631F5A" w14:textId="77777777" w:rsidR="00C837B2" w:rsidRPr="004718ED" w:rsidRDefault="00C837B2" w:rsidP="00C837B2">
      <w:pPr>
        <w:pStyle w:val="Akapitzlist"/>
        <w:ind w:left="993"/>
        <w:jc w:val="both"/>
        <w:rPr>
          <w:rFonts w:ascii="Arimo" w:hAnsi="Arimo" w:cs="Arimo"/>
          <w:i/>
          <w:iCs/>
          <w:sz w:val="20"/>
          <w:szCs w:val="20"/>
          <w:lang w:eastAsia="pl-PL"/>
        </w:rPr>
      </w:pPr>
      <w:r w:rsidRPr="004718ED">
        <w:rPr>
          <w:rFonts w:ascii="Arimo" w:hAnsi="Arimo" w:cs="Arimo"/>
          <w:i/>
          <w:iCs/>
          <w:sz w:val="20"/>
          <w:szCs w:val="20"/>
        </w:rPr>
        <w:t>Zaznaczyć odpowiednie krzyżykiem.</w:t>
      </w:r>
    </w:p>
    <w:p w14:paraId="7F6D0D4E" w14:textId="77777777" w:rsidR="00E233F1" w:rsidRDefault="00E233F1" w:rsidP="00E233F1">
      <w:pPr>
        <w:pStyle w:val="Akapitzlist"/>
        <w:rPr>
          <w:rFonts w:ascii="Arial" w:hAnsi="Arial" w:cs="Arial"/>
          <w:sz w:val="20"/>
          <w:szCs w:val="20"/>
        </w:rPr>
      </w:pPr>
    </w:p>
    <w:p w14:paraId="1035C5C9" w14:textId="34567FAD" w:rsidR="00C837B2" w:rsidRDefault="00C837B2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Oświadczam(y), że</w:t>
      </w:r>
      <w:r>
        <w:rPr>
          <w:rFonts w:ascii="Arial" w:hAnsi="Arial" w:cs="Arial"/>
          <w:sz w:val="20"/>
          <w:szCs w:val="20"/>
        </w:rPr>
        <w:t xml:space="preserve"> na wezwanie Organizatora w przypadku, gdy zostanie mi/nam przyznana któraś z Nagród pieniężnych niezwłocznie </w:t>
      </w:r>
      <w:r w:rsidRPr="00C837B2">
        <w:rPr>
          <w:rFonts w:ascii="Arial" w:hAnsi="Arial" w:cs="Arial"/>
          <w:sz w:val="20"/>
          <w:szCs w:val="20"/>
        </w:rPr>
        <w:t>złoż</w:t>
      </w:r>
      <w:r>
        <w:rPr>
          <w:rFonts w:ascii="Arial" w:hAnsi="Arial" w:cs="Arial"/>
          <w:sz w:val="20"/>
          <w:szCs w:val="20"/>
        </w:rPr>
        <w:t>ymy</w:t>
      </w:r>
      <w:r w:rsidRPr="00C837B2">
        <w:rPr>
          <w:rFonts w:ascii="Arial" w:hAnsi="Arial" w:cs="Arial"/>
          <w:sz w:val="20"/>
          <w:szCs w:val="20"/>
        </w:rPr>
        <w:t xml:space="preserve"> podmiotow</w:t>
      </w:r>
      <w:r>
        <w:rPr>
          <w:rFonts w:ascii="Arial" w:hAnsi="Arial" w:cs="Arial"/>
          <w:sz w:val="20"/>
          <w:szCs w:val="20"/>
        </w:rPr>
        <w:t>e</w:t>
      </w:r>
      <w:r w:rsidRPr="00C837B2">
        <w:rPr>
          <w:rFonts w:ascii="Arial" w:hAnsi="Arial" w:cs="Arial"/>
          <w:sz w:val="20"/>
          <w:szCs w:val="20"/>
        </w:rPr>
        <w:t xml:space="preserve"> środk</w:t>
      </w:r>
      <w:r>
        <w:rPr>
          <w:rFonts w:ascii="Arial" w:hAnsi="Arial" w:cs="Arial"/>
          <w:sz w:val="20"/>
          <w:szCs w:val="20"/>
        </w:rPr>
        <w:t>i</w:t>
      </w:r>
      <w:r w:rsidRPr="00C837B2">
        <w:rPr>
          <w:rFonts w:ascii="Arial" w:hAnsi="Arial" w:cs="Arial"/>
          <w:sz w:val="20"/>
          <w:szCs w:val="20"/>
        </w:rPr>
        <w:t xml:space="preserve"> dowodow</w:t>
      </w:r>
      <w:r>
        <w:rPr>
          <w:rFonts w:ascii="Arial" w:hAnsi="Arial" w:cs="Arial"/>
          <w:sz w:val="20"/>
          <w:szCs w:val="20"/>
        </w:rPr>
        <w:t>e</w:t>
      </w:r>
      <w:r w:rsidRPr="00C837B2">
        <w:rPr>
          <w:rFonts w:ascii="Arial" w:hAnsi="Arial" w:cs="Arial"/>
          <w:sz w:val="20"/>
          <w:szCs w:val="20"/>
        </w:rPr>
        <w:t xml:space="preserve"> potwierdzających posiadanie uprawnień, o których mowa w Rozdziale IV, w ust. 1 pkt 8) </w:t>
      </w:r>
      <w:r>
        <w:rPr>
          <w:rFonts w:ascii="Arial" w:hAnsi="Arial" w:cs="Arial"/>
          <w:sz w:val="20"/>
          <w:szCs w:val="20"/>
        </w:rPr>
        <w:t>Regulaminu konkursu oraz w pkt. 3 powyżej.</w:t>
      </w:r>
    </w:p>
    <w:p w14:paraId="6F9CCA58" w14:textId="6A572442" w:rsidR="00C837B2" w:rsidRDefault="00C837B2" w:rsidP="00C837B2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C837B2">
        <w:rPr>
          <w:rFonts w:ascii="Arial" w:hAnsi="Arial" w:cs="Arial"/>
          <w:sz w:val="20"/>
          <w:szCs w:val="20"/>
        </w:rPr>
        <w:t xml:space="preserve">W przypadku gdy </w:t>
      </w:r>
      <w:r>
        <w:rPr>
          <w:rFonts w:ascii="Arial" w:hAnsi="Arial" w:cs="Arial"/>
          <w:sz w:val="20"/>
          <w:szCs w:val="20"/>
        </w:rPr>
        <w:t>wykażemy</w:t>
      </w:r>
      <w:r w:rsidRPr="00C837B2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 xml:space="preserve">niniejszym </w:t>
      </w:r>
      <w:r w:rsidRPr="00C837B2">
        <w:rPr>
          <w:rFonts w:ascii="Arial" w:hAnsi="Arial" w:cs="Arial"/>
          <w:sz w:val="20"/>
          <w:szCs w:val="20"/>
        </w:rPr>
        <w:t>Zgłoszeniu do udziału w Konkursie, iż spełnia</w:t>
      </w:r>
      <w:r>
        <w:rPr>
          <w:rFonts w:ascii="Arial" w:hAnsi="Arial" w:cs="Arial"/>
          <w:sz w:val="20"/>
          <w:szCs w:val="20"/>
        </w:rPr>
        <w:t>m/y</w:t>
      </w:r>
      <w:r w:rsidRPr="00C837B2">
        <w:rPr>
          <w:rFonts w:ascii="Arial" w:hAnsi="Arial" w:cs="Arial"/>
          <w:sz w:val="20"/>
          <w:szCs w:val="20"/>
        </w:rPr>
        <w:t xml:space="preserve"> warunek wykazany w Rozdziale IV, w ust. 1 pkt 8) na zasadzie polegania na zasobach innych podmiotów </w:t>
      </w:r>
      <w:r w:rsidR="00137064">
        <w:rPr>
          <w:rFonts w:ascii="Arial" w:hAnsi="Arial" w:cs="Arial"/>
          <w:sz w:val="20"/>
          <w:szCs w:val="20"/>
        </w:rPr>
        <w:t>zobowiązuję/my się</w:t>
      </w:r>
      <w:r w:rsidRPr="00C837B2">
        <w:rPr>
          <w:rFonts w:ascii="Arial" w:hAnsi="Arial" w:cs="Arial"/>
          <w:sz w:val="20"/>
          <w:szCs w:val="20"/>
        </w:rPr>
        <w:t xml:space="preserve"> złożyć także zobowiązanie tych podmiotów o udostepnieniu zasobów</w:t>
      </w:r>
      <w:r w:rsidR="00F57CF4">
        <w:rPr>
          <w:rFonts w:ascii="Arial" w:hAnsi="Arial" w:cs="Arial"/>
          <w:sz w:val="20"/>
          <w:szCs w:val="20"/>
        </w:rPr>
        <w:t>.</w:t>
      </w:r>
    </w:p>
    <w:p w14:paraId="3DEAFF43" w14:textId="77777777" w:rsidR="00F57CF4" w:rsidRDefault="00F57CF4" w:rsidP="00C837B2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5D020A37" w14:textId="7CA8BF2F" w:rsidR="0069632B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wskażemy w Kartach identyfikacyjnych </w:t>
      </w:r>
      <w:r w:rsidR="00E233F1">
        <w:rPr>
          <w:rFonts w:ascii="Arial" w:hAnsi="Arial" w:cs="Arial"/>
          <w:sz w:val="20"/>
          <w:szCs w:val="20"/>
        </w:rPr>
        <w:t xml:space="preserve">Opracowania studialnego i </w:t>
      </w:r>
      <w:r w:rsidRPr="00B92FA2">
        <w:rPr>
          <w:rFonts w:ascii="Arial" w:hAnsi="Arial" w:cs="Arial"/>
          <w:sz w:val="20"/>
          <w:szCs w:val="20"/>
        </w:rPr>
        <w:t>Pracy konkursowej wszystkie osoby współpracujące przy wykonaniu tych Utworów i określimy charakter ich współpracy w celu prawidłowego ustalenia autorskich praw majątkowych</w:t>
      </w:r>
      <w:r w:rsidR="002B5D40">
        <w:rPr>
          <w:rFonts w:ascii="Arial" w:hAnsi="Arial" w:cs="Arial"/>
          <w:sz w:val="20"/>
          <w:szCs w:val="20"/>
        </w:rPr>
        <w:t xml:space="preserve"> a w szczególności wskażemy osobę posiadającą </w:t>
      </w:r>
      <w:r w:rsidR="002B5D40" w:rsidRPr="002B5D40">
        <w:rPr>
          <w:rFonts w:ascii="Arial" w:hAnsi="Arial" w:cs="Arial"/>
          <w:sz w:val="20"/>
          <w:szCs w:val="20"/>
        </w:rPr>
        <w:t>uprawnienia budowlane do projektowania w specjalności architektonicznej bez ograniczeń</w:t>
      </w:r>
      <w:r w:rsidR="002B5D40">
        <w:rPr>
          <w:rFonts w:ascii="Arial" w:hAnsi="Arial" w:cs="Arial"/>
          <w:sz w:val="20"/>
          <w:szCs w:val="20"/>
        </w:rPr>
        <w:t xml:space="preserve"> w o której mowa </w:t>
      </w:r>
      <w:r w:rsidR="002B5D40" w:rsidRPr="00C837B2">
        <w:rPr>
          <w:rFonts w:ascii="Arial" w:hAnsi="Arial" w:cs="Arial"/>
          <w:sz w:val="20"/>
          <w:szCs w:val="20"/>
        </w:rPr>
        <w:t xml:space="preserve">w Rozdziale IV, w ust. 1 pkt 8) </w:t>
      </w:r>
      <w:r w:rsidR="002B5D40">
        <w:rPr>
          <w:rFonts w:ascii="Arial" w:hAnsi="Arial" w:cs="Arial"/>
          <w:sz w:val="20"/>
          <w:szCs w:val="20"/>
        </w:rPr>
        <w:t>Regulaminu konkursu oraz w pkt. 3 powyżej.</w:t>
      </w:r>
    </w:p>
    <w:p w14:paraId="324ED252" w14:textId="77777777" w:rsidR="0075492A" w:rsidRPr="00B92FA2" w:rsidRDefault="0075492A" w:rsidP="00D42D69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29AE9AAC" w14:textId="012D40E1" w:rsidR="00761378" w:rsidRPr="00761378" w:rsidRDefault="004B7B43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0350BB">
        <w:rPr>
          <w:rFonts w:ascii="Arial" w:hAnsi="Arial" w:cs="Arial"/>
          <w:sz w:val="20"/>
          <w:szCs w:val="20"/>
        </w:rPr>
        <w:lastRenderedPageBreak/>
        <w:t xml:space="preserve">Oświadczam/y, że w wypadku </w:t>
      </w:r>
      <w:r w:rsidR="00AC1988" w:rsidRPr="000350BB">
        <w:rPr>
          <w:rFonts w:ascii="Arial" w:hAnsi="Arial" w:cs="Arial"/>
          <w:sz w:val="20"/>
          <w:szCs w:val="20"/>
        </w:rPr>
        <w:t xml:space="preserve">otrzymania </w:t>
      </w:r>
      <w:r w:rsidRPr="000350BB">
        <w:rPr>
          <w:rFonts w:ascii="Arial" w:hAnsi="Arial" w:cs="Arial"/>
          <w:sz w:val="20"/>
          <w:szCs w:val="20"/>
        </w:rPr>
        <w:t xml:space="preserve">Nagrody pieniężnej </w:t>
      </w:r>
      <w:r w:rsidR="00AC1988" w:rsidRPr="000350BB">
        <w:rPr>
          <w:rFonts w:ascii="Arial" w:hAnsi="Arial" w:cs="Arial"/>
          <w:sz w:val="20"/>
          <w:szCs w:val="20"/>
          <w:u w:val="single"/>
        </w:rPr>
        <w:t>będziemy zobowiązani</w:t>
      </w:r>
      <w:r w:rsidR="00AC1988" w:rsidRPr="000350BB">
        <w:rPr>
          <w:rFonts w:ascii="Arial" w:hAnsi="Arial" w:cs="Arial"/>
          <w:sz w:val="20"/>
          <w:szCs w:val="20"/>
        </w:rPr>
        <w:t xml:space="preserve"> do</w:t>
      </w:r>
      <w:r w:rsidR="00D01A4A">
        <w:rPr>
          <w:rFonts w:ascii="Arial" w:hAnsi="Arial" w:cs="Arial"/>
          <w:sz w:val="20"/>
          <w:szCs w:val="20"/>
        </w:rPr>
        <w:t> </w:t>
      </w:r>
      <w:r w:rsidR="00AC1988" w:rsidRPr="000350BB">
        <w:rPr>
          <w:rFonts w:ascii="Arial" w:hAnsi="Arial" w:cs="Arial"/>
          <w:sz w:val="20"/>
          <w:szCs w:val="20"/>
        </w:rPr>
        <w:t xml:space="preserve">podpisania umowy z Organizatorem konkursu dotyczącej przeniesienia autorskich praw majątkowych do utworów w rozumieniu przepisów ustawy z dnia 4 lutego </w:t>
      </w:r>
      <w:proofErr w:type="gramStart"/>
      <w:r w:rsidR="00AC1988" w:rsidRPr="000350BB">
        <w:rPr>
          <w:rFonts w:ascii="Arial" w:hAnsi="Arial" w:cs="Arial"/>
          <w:sz w:val="20"/>
          <w:szCs w:val="20"/>
        </w:rPr>
        <w:t>1994r.</w:t>
      </w:r>
      <w:proofErr w:type="gramEnd"/>
      <w:r w:rsidR="00AC1988" w:rsidRPr="000350BB">
        <w:rPr>
          <w:rFonts w:ascii="Arial" w:hAnsi="Arial" w:cs="Arial"/>
          <w:sz w:val="20"/>
          <w:szCs w:val="20"/>
        </w:rPr>
        <w:t xml:space="preserve"> o prawie autorskim i prawach pokrewnych, powstałych w związku z uczestnictwem w Konkursie na polach eksploatacji i zasadach wymienianych w Załączniku nr 2 do </w:t>
      </w:r>
      <w:proofErr w:type="gramStart"/>
      <w:r w:rsidR="00AC1988" w:rsidRPr="000350BB">
        <w:rPr>
          <w:rFonts w:ascii="Arial" w:hAnsi="Arial" w:cs="Arial"/>
          <w:sz w:val="20"/>
          <w:szCs w:val="20"/>
        </w:rPr>
        <w:t>Regulaminu</w:t>
      </w:r>
      <w:proofErr w:type="gramEnd"/>
      <w:r w:rsidR="00AC1988" w:rsidRPr="000350BB">
        <w:rPr>
          <w:rFonts w:ascii="Arial" w:hAnsi="Arial" w:cs="Arial"/>
          <w:sz w:val="20"/>
          <w:szCs w:val="20"/>
        </w:rPr>
        <w:t xml:space="preserve"> czyli postanowieniach tej umowy</w:t>
      </w:r>
      <w:r w:rsidR="00761378">
        <w:rPr>
          <w:rFonts w:ascii="Arial" w:hAnsi="Arial" w:cs="Arial"/>
          <w:sz w:val="20"/>
          <w:szCs w:val="20"/>
        </w:rPr>
        <w:t>.</w:t>
      </w:r>
    </w:p>
    <w:p w14:paraId="3989A9F0" w14:textId="77777777" w:rsidR="00761378" w:rsidRDefault="00761378" w:rsidP="00761378">
      <w:pPr>
        <w:pStyle w:val="Tekstprzypisudolnego"/>
        <w:suppressAutoHyphens w:val="0"/>
        <w:spacing w:line="300" w:lineRule="exact"/>
        <w:jc w:val="both"/>
        <w:rPr>
          <w:rFonts w:ascii="Arial" w:hAnsi="Arial" w:cs="Arial"/>
        </w:rPr>
      </w:pPr>
    </w:p>
    <w:p w14:paraId="00C9970D" w14:textId="1A301772" w:rsidR="00C1068B" w:rsidRDefault="00C1068B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Oświadczam/oświadczamy, że</w:t>
      </w:r>
      <w:r w:rsidR="00CD3D16">
        <w:rPr>
          <w:rFonts w:ascii="Arial" w:hAnsi="Arial" w:cs="Arial"/>
        </w:rPr>
        <w:t xml:space="preserve"> </w:t>
      </w:r>
      <w:r w:rsidRPr="00C1068B">
        <w:rPr>
          <w:rFonts w:ascii="Arial" w:hAnsi="Arial" w:cs="Arial"/>
        </w:rPr>
        <w:t xml:space="preserve">Uczestnik konkursu samodzielnie biorący udział w Konkursie </w:t>
      </w:r>
      <w:r w:rsidR="00CD3D16" w:rsidRPr="00CD3D16">
        <w:rPr>
          <w:rFonts w:ascii="Arial" w:hAnsi="Arial" w:cs="Arial"/>
        </w:rPr>
        <w:t>jak i każdy z</w:t>
      </w:r>
      <w:r w:rsidRPr="00C1068B">
        <w:rPr>
          <w:rFonts w:ascii="Arial" w:hAnsi="Arial" w:cs="Arial"/>
        </w:rPr>
        <w:t xml:space="preserve"> Uczestników wspólnie biorących udział w Konkursie </w:t>
      </w:r>
      <w:r w:rsidR="00CD3D16">
        <w:rPr>
          <w:rFonts w:ascii="Arial" w:hAnsi="Arial" w:cs="Arial"/>
        </w:rPr>
        <w:t xml:space="preserve">oraz </w:t>
      </w:r>
      <w:r w:rsidRPr="00C1068B">
        <w:rPr>
          <w:rFonts w:ascii="Arial" w:hAnsi="Arial" w:cs="Arial"/>
        </w:rPr>
        <w:t xml:space="preserve">podmiot udostepniający zasoby </w:t>
      </w:r>
      <w:r w:rsidR="00CD3D16" w:rsidRPr="00CD3D16">
        <w:rPr>
          <w:rFonts w:ascii="Arial" w:hAnsi="Arial" w:cs="Arial"/>
        </w:rPr>
        <w:t xml:space="preserve">nie </w:t>
      </w:r>
      <w:r w:rsidR="00CD3D16">
        <w:rPr>
          <w:rFonts w:ascii="Arial" w:hAnsi="Arial" w:cs="Arial"/>
        </w:rPr>
        <w:t>są</w:t>
      </w:r>
      <w:r w:rsidR="00CD3D16" w:rsidRPr="00CD3D16">
        <w:rPr>
          <w:rFonts w:ascii="Arial" w:hAnsi="Arial" w:cs="Arial"/>
        </w:rPr>
        <w:t xml:space="preserve"> zależni od członków Sądu konkursowego i członków Zespołu Sędziego referenta na zasadach konfliktu interesów określonych w art. 56 ust. 2 pkt 2, 3 i 4 Ustawy</w:t>
      </w:r>
      <w:r w:rsidR="00CD3D1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.</w:t>
      </w:r>
    </w:p>
    <w:p w14:paraId="50B48312" w14:textId="77777777" w:rsidR="00C1068B" w:rsidRDefault="00C1068B" w:rsidP="00C1068B">
      <w:pPr>
        <w:pStyle w:val="Akapitzlist"/>
        <w:rPr>
          <w:rFonts w:ascii="Arial" w:hAnsi="Arial" w:cs="Arial"/>
        </w:rPr>
      </w:pPr>
    </w:p>
    <w:p w14:paraId="31C31B7D" w14:textId="2F80F1D0" w:rsidR="00620C55" w:rsidRPr="00B92FA2" w:rsidRDefault="00620C55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Oświadczam/oświadczamy, że przy wykonywaniu Przedmiotu zamówienia uwzględni</w:t>
      </w:r>
      <w:r w:rsidRPr="00B92FA2">
        <w:rPr>
          <w:rFonts w:ascii="Arial" w:hAnsi="Arial" w:cs="Arial"/>
          <w:lang w:val="pl-PL"/>
        </w:rPr>
        <w:t>ę/my</w:t>
      </w:r>
      <w:r w:rsidRPr="00B92FA2">
        <w:rPr>
          <w:rFonts w:ascii="Arial" w:hAnsi="Arial" w:cs="Arial"/>
        </w:rPr>
        <w:t xml:space="preserve"> zalecenia pokonkursowe Sądu Konkursowego </w:t>
      </w:r>
      <w:r w:rsidR="006559F0" w:rsidRPr="00B92FA2">
        <w:rPr>
          <w:rFonts w:ascii="Arial" w:hAnsi="Arial" w:cs="Arial"/>
          <w:lang w:val="pl-PL"/>
        </w:rPr>
        <w:t xml:space="preserve">oraz Zmawiającego </w:t>
      </w:r>
      <w:r w:rsidRPr="00B92FA2">
        <w:rPr>
          <w:rFonts w:ascii="Arial" w:hAnsi="Arial" w:cs="Arial"/>
        </w:rPr>
        <w:t xml:space="preserve">do </w:t>
      </w:r>
      <w:r w:rsidRPr="00B92FA2">
        <w:rPr>
          <w:rFonts w:ascii="Arial" w:hAnsi="Arial" w:cs="Arial"/>
          <w:lang w:val="pl-PL"/>
        </w:rPr>
        <w:t>mojej/naszej</w:t>
      </w:r>
      <w:r w:rsidRPr="00B92FA2">
        <w:rPr>
          <w:rFonts w:ascii="Arial" w:hAnsi="Arial" w:cs="Arial"/>
        </w:rPr>
        <w:t xml:space="preserve"> Pracy Konkursowej</w:t>
      </w:r>
      <w:r w:rsidRPr="00B92FA2">
        <w:rPr>
          <w:rFonts w:ascii="Arial" w:hAnsi="Arial" w:cs="Arial"/>
          <w:lang w:val="pl-PL"/>
        </w:rPr>
        <w:t>.</w:t>
      </w:r>
    </w:p>
    <w:p w14:paraId="25025963" w14:textId="77777777" w:rsidR="00620C55" w:rsidRPr="00B92FA2" w:rsidRDefault="00620C55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2D19986A" w14:textId="6A2E8AC5" w:rsidR="003C5348" w:rsidRPr="003C5348" w:rsidRDefault="003C5348" w:rsidP="003C5348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3C5348">
        <w:rPr>
          <w:rFonts w:ascii="Arial" w:hAnsi="Arial" w:cs="Arial"/>
        </w:rPr>
        <w:t xml:space="preserve">Oświadczam/oświadczamy, że na etapie </w:t>
      </w:r>
      <w:r w:rsidR="002B5D40">
        <w:rPr>
          <w:rFonts w:ascii="Arial" w:hAnsi="Arial" w:cs="Arial"/>
        </w:rPr>
        <w:t xml:space="preserve">negocjacji w trybie zamówienia z wolnej ręki spełnimy warunki udziału w tym postepowaniu o </w:t>
      </w:r>
      <w:r w:rsidR="00400B2A">
        <w:rPr>
          <w:rFonts w:ascii="Arial" w:hAnsi="Arial" w:cs="Arial"/>
        </w:rPr>
        <w:t>których</w:t>
      </w:r>
      <w:r w:rsidR="002B5D40">
        <w:rPr>
          <w:rFonts w:ascii="Arial" w:hAnsi="Arial" w:cs="Arial"/>
        </w:rPr>
        <w:t xml:space="preserve"> mowa w Rozdziale XI ust. 1</w:t>
      </w:r>
      <w:r w:rsidR="00400B2A">
        <w:rPr>
          <w:rFonts w:ascii="Arial" w:hAnsi="Arial" w:cs="Arial"/>
        </w:rPr>
        <w:t xml:space="preserve"> a w szczególności </w:t>
      </w:r>
      <w:r w:rsidRPr="003C5348">
        <w:rPr>
          <w:rFonts w:ascii="Arial" w:hAnsi="Arial" w:cs="Arial"/>
        </w:rPr>
        <w:t xml:space="preserve">będziemy posiadać lub będziemy dysponować zasobami innych osób/podmiotów, o których mowa w </w:t>
      </w:r>
      <w:r w:rsidR="003F798D" w:rsidRPr="003F798D">
        <w:rPr>
          <w:rFonts w:ascii="Arial" w:hAnsi="Arial" w:cs="Arial"/>
        </w:rPr>
        <w:t>Rozdziale XI ust. 1 pkt 2) lit. c)</w:t>
      </w:r>
      <w:r w:rsidR="004C320C">
        <w:rPr>
          <w:rFonts w:ascii="Arial" w:hAnsi="Arial" w:cs="Arial"/>
          <w:lang w:val="pl-PL"/>
        </w:rPr>
        <w:t>.</w:t>
      </w:r>
      <w:r w:rsidRPr="003C5348">
        <w:rPr>
          <w:rFonts w:ascii="Arial" w:hAnsi="Arial" w:cs="Arial"/>
        </w:rPr>
        <w:t>, posiadających kwalifikac</w:t>
      </w:r>
      <w:r>
        <w:rPr>
          <w:rFonts w:ascii="Arial" w:hAnsi="Arial" w:cs="Arial"/>
          <w:lang w:val="pl-PL"/>
        </w:rPr>
        <w:t>je</w:t>
      </w:r>
      <w:r w:rsidRPr="003C5348">
        <w:rPr>
          <w:rFonts w:ascii="Arial" w:hAnsi="Arial" w:cs="Arial"/>
        </w:rPr>
        <w:t xml:space="preserve"> zawodow</w:t>
      </w:r>
      <w:r>
        <w:rPr>
          <w:rFonts w:ascii="Arial" w:hAnsi="Arial" w:cs="Arial"/>
          <w:lang w:val="pl-PL"/>
        </w:rPr>
        <w:t>e</w:t>
      </w:r>
      <w:r w:rsidRPr="003C5348">
        <w:rPr>
          <w:rFonts w:ascii="Arial" w:hAnsi="Arial" w:cs="Arial"/>
        </w:rPr>
        <w:t>, wykształceni</w:t>
      </w:r>
      <w:r>
        <w:rPr>
          <w:rFonts w:ascii="Arial" w:hAnsi="Arial" w:cs="Arial"/>
          <w:lang w:val="pl-PL"/>
        </w:rPr>
        <w:t>e</w:t>
      </w:r>
      <w:r w:rsidRPr="003C5348">
        <w:rPr>
          <w:rFonts w:ascii="Arial" w:hAnsi="Arial" w:cs="Arial"/>
        </w:rPr>
        <w:t>, uprawnie</w:t>
      </w:r>
      <w:r>
        <w:rPr>
          <w:rFonts w:ascii="Arial" w:hAnsi="Arial" w:cs="Arial"/>
          <w:lang w:val="pl-PL"/>
        </w:rPr>
        <w:t>nia</w:t>
      </w:r>
      <w:r w:rsidRPr="003C5348">
        <w:rPr>
          <w:rFonts w:ascii="Arial" w:hAnsi="Arial" w:cs="Arial"/>
        </w:rPr>
        <w:t xml:space="preserve"> oraz przynależności do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odpowiednich izb samorządu zawodowego umożliwiając</w:t>
      </w:r>
      <w:r>
        <w:rPr>
          <w:rFonts w:ascii="Arial" w:hAnsi="Arial" w:cs="Arial"/>
          <w:lang w:val="pl-PL"/>
        </w:rPr>
        <w:t>ych</w:t>
      </w:r>
      <w:r w:rsidRPr="003C5348">
        <w:rPr>
          <w:rFonts w:ascii="Arial" w:hAnsi="Arial" w:cs="Arial"/>
        </w:rPr>
        <w:t xml:space="preserve"> wykonanie Przedmiotu usługi.</w:t>
      </w:r>
    </w:p>
    <w:p w14:paraId="21E6C4FE" w14:textId="52394E5F" w:rsidR="00761378" w:rsidRDefault="003C5348" w:rsidP="003C5348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3C5348">
        <w:rPr>
          <w:rFonts w:ascii="Arial" w:hAnsi="Arial" w:cs="Arial"/>
        </w:rPr>
        <w:t>Na potwierdzenie spełnienia powyższych warunków zobowiązuję się/zobowiązujemy się, że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w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>przypadku, gdy zastanę/zostaniemy zaproszeni do negocjacji w trybie zamówienia z wolnej ręki na wykonanie usługi na podstawie mojej/naszej pracy konkursowej, złożyć przed</w:t>
      </w:r>
      <w:r w:rsidR="00D01A4A">
        <w:rPr>
          <w:rFonts w:ascii="Arial" w:hAnsi="Arial" w:cs="Arial"/>
          <w:lang w:val="pl-PL"/>
        </w:rPr>
        <w:t> </w:t>
      </w:r>
      <w:r w:rsidRPr="003C5348">
        <w:rPr>
          <w:rFonts w:ascii="Arial" w:hAnsi="Arial" w:cs="Arial"/>
        </w:rPr>
        <w:t xml:space="preserve">przystąpieniem do negocjacji </w:t>
      </w:r>
      <w:r w:rsidR="004C320C">
        <w:rPr>
          <w:rFonts w:ascii="Arial" w:hAnsi="Arial" w:cs="Arial"/>
          <w:lang w:val="pl-PL"/>
        </w:rPr>
        <w:t xml:space="preserve">lub w trakcie negocjacji </w:t>
      </w:r>
      <w:r w:rsidRPr="003C5348">
        <w:rPr>
          <w:rFonts w:ascii="Arial" w:hAnsi="Arial" w:cs="Arial"/>
        </w:rPr>
        <w:t xml:space="preserve">na ewentualne wezwanie Zmawiającego </w:t>
      </w:r>
      <w:r w:rsidR="00400B2A">
        <w:rPr>
          <w:rFonts w:ascii="Arial" w:hAnsi="Arial" w:cs="Arial"/>
          <w:lang w:val="pl-PL"/>
        </w:rPr>
        <w:t>stosowne dokumenty, oświadczenia i podmiotowe środki dowodowe</w:t>
      </w:r>
      <w:r w:rsidR="004C320C">
        <w:rPr>
          <w:rFonts w:ascii="Arial" w:hAnsi="Arial" w:cs="Arial"/>
          <w:lang w:val="pl-PL"/>
        </w:rPr>
        <w:t>.</w:t>
      </w:r>
    </w:p>
    <w:p w14:paraId="2D201BB7" w14:textId="77777777" w:rsidR="00761378" w:rsidRDefault="00761378" w:rsidP="00761378">
      <w:pPr>
        <w:pStyle w:val="Akapitzlist"/>
        <w:rPr>
          <w:rFonts w:ascii="Arial" w:hAnsi="Arial" w:cs="Arial"/>
        </w:rPr>
      </w:pPr>
    </w:p>
    <w:p w14:paraId="662BEFAC" w14:textId="03659AA6" w:rsidR="00D42D69" w:rsidRPr="00B92FA2" w:rsidRDefault="00D42D69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Oświadczam/y, że zostaliśmy poinformowani</w:t>
      </w:r>
      <w:r w:rsidR="00F174C7">
        <w:rPr>
          <w:rFonts w:ascii="Arial" w:hAnsi="Arial" w:cs="Arial"/>
          <w:lang w:val="pl-PL"/>
        </w:rPr>
        <w:t xml:space="preserve"> poprzez zapoznanie się z klauzulą </w:t>
      </w:r>
      <w:r w:rsidR="00E238FE">
        <w:rPr>
          <w:rFonts w:ascii="Arial" w:hAnsi="Arial" w:cs="Arial"/>
          <w:lang w:val="pl-PL"/>
        </w:rPr>
        <w:t>informacyjną z</w:t>
      </w:r>
      <w:r w:rsidR="00D01A4A">
        <w:rPr>
          <w:rFonts w:ascii="Arial" w:hAnsi="Arial" w:cs="Arial"/>
          <w:lang w:val="pl-PL"/>
        </w:rPr>
        <w:t> </w:t>
      </w:r>
      <w:r w:rsidR="00E238FE">
        <w:rPr>
          <w:rFonts w:ascii="Arial" w:hAnsi="Arial" w:cs="Arial"/>
          <w:lang w:val="pl-PL"/>
        </w:rPr>
        <w:t xml:space="preserve">art. 13 </w:t>
      </w:r>
      <w:r w:rsidR="001D4156">
        <w:rPr>
          <w:rFonts w:ascii="Arial" w:hAnsi="Arial" w:cs="Arial"/>
          <w:lang w:val="pl-PL"/>
        </w:rPr>
        <w:t xml:space="preserve">RODO </w:t>
      </w:r>
      <w:r w:rsidR="00E238FE">
        <w:rPr>
          <w:rFonts w:ascii="Arial" w:hAnsi="Arial" w:cs="Arial"/>
          <w:lang w:val="pl-PL"/>
        </w:rPr>
        <w:t xml:space="preserve">(Regulamin konkursu, Rozdział </w:t>
      </w:r>
      <w:r w:rsidR="006C3298">
        <w:rPr>
          <w:rFonts w:ascii="Arial" w:hAnsi="Arial" w:cs="Arial"/>
          <w:lang w:val="pl-PL"/>
        </w:rPr>
        <w:t xml:space="preserve">XI </w:t>
      </w:r>
      <w:r w:rsidR="00E238FE">
        <w:rPr>
          <w:rFonts w:ascii="Arial" w:hAnsi="Arial" w:cs="Arial"/>
          <w:lang w:val="pl-PL"/>
        </w:rPr>
        <w:t>pkt 7)</w:t>
      </w:r>
      <w:r w:rsidRPr="00B92FA2">
        <w:rPr>
          <w:rFonts w:ascii="Arial" w:hAnsi="Arial" w:cs="Arial"/>
        </w:rPr>
        <w:t xml:space="preserve">, iż administratorem danych osobowych zawartych we Wniosku o dopuszczenie do udziału w </w:t>
      </w:r>
      <w:r w:rsidRPr="00B92FA2">
        <w:rPr>
          <w:rFonts w:ascii="Arial" w:hAnsi="Arial" w:cs="Arial"/>
          <w:lang w:val="pl-PL"/>
        </w:rPr>
        <w:t>Konkursie</w:t>
      </w:r>
      <w:r w:rsidRPr="00B92FA2">
        <w:rPr>
          <w:rFonts w:ascii="Arial" w:hAnsi="Arial" w:cs="Arial"/>
        </w:rPr>
        <w:t xml:space="preserve"> oraz w </w:t>
      </w:r>
      <w:r w:rsidRPr="00B92FA2">
        <w:rPr>
          <w:rFonts w:ascii="Arial" w:hAnsi="Arial" w:cs="Arial"/>
          <w:lang w:val="pl-PL"/>
        </w:rPr>
        <w:t xml:space="preserve">pozostałych dokumentach, oświadczeniach, pełnomocnictwach i informacjach składanych w Konkursie </w:t>
      </w:r>
      <w:r w:rsidRPr="00B92FA2">
        <w:rPr>
          <w:rFonts w:ascii="Arial" w:hAnsi="Arial" w:cs="Arial"/>
        </w:rPr>
        <w:t xml:space="preserve">jest: </w:t>
      </w:r>
      <w:r w:rsidR="00400B2A" w:rsidRPr="00400B2A">
        <w:rPr>
          <w:rFonts w:ascii="Arial" w:hAnsi="Arial" w:cs="Arial"/>
        </w:rPr>
        <w:t>Uniwersytet Warszawski ul. Krakowskie Przedmieście 26/28, 00-927 Warszawa</w:t>
      </w:r>
      <w:r w:rsidRPr="00B92FA2">
        <w:rPr>
          <w:rFonts w:ascii="Arial" w:hAnsi="Arial" w:cs="Arial"/>
        </w:rPr>
        <w:t xml:space="preserve"> (dalej „Administrator”).</w:t>
      </w:r>
    </w:p>
    <w:p w14:paraId="3E9688FA" w14:textId="263A3B9D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Wiem/y, że dane osobowe będą przetwarzane w celu przeprowadzenia Konkursu oraz także, jeśli moja/nasza </w:t>
      </w:r>
      <w:r w:rsidR="008337A7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konkursowa zostanie wybrana – w celu zawarcia i wykonania </w:t>
      </w:r>
      <w:r w:rsidRPr="00B92FA2">
        <w:rPr>
          <w:rFonts w:ascii="Arial" w:hAnsi="Arial" w:cs="Arial"/>
          <w:lang w:val="pl-PL"/>
        </w:rPr>
        <w:t>Przedmiotu usługi</w:t>
      </w:r>
      <w:r w:rsidRPr="00B92FA2">
        <w:rPr>
          <w:rFonts w:ascii="Arial" w:hAnsi="Arial" w:cs="Arial"/>
        </w:rPr>
        <w:t>.</w:t>
      </w:r>
    </w:p>
    <w:p w14:paraId="3011C373" w14:textId="3DDC73AE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Zostałem/zostaliśmy poinformowani, że dane osobowe zawarte we Wniosku o dopuszczenie do udziału w </w:t>
      </w:r>
      <w:r w:rsidRPr="00B92FA2">
        <w:rPr>
          <w:rFonts w:ascii="Arial" w:hAnsi="Arial" w:cs="Arial"/>
          <w:lang w:val="pl-PL"/>
        </w:rPr>
        <w:t>Konkursie</w:t>
      </w:r>
      <w:r w:rsidRPr="00B92FA2">
        <w:rPr>
          <w:rFonts w:ascii="Arial" w:hAnsi="Arial" w:cs="Arial"/>
        </w:rPr>
        <w:t xml:space="preserve"> oraz w </w:t>
      </w:r>
      <w:r w:rsidRPr="00B92FA2">
        <w:rPr>
          <w:rFonts w:ascii="Arial" w:hAnsi="Arial" w:cs="Arial"/>
          <w:lang w:val="pl-PL"/>
        </w:rPr>
        <w:t>pozostałych dokumentach, oświadczeniach, pełnomocnictwach i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  <w:lang w:val="pl-PL"/>
        </w:rPr>
        <w:t>informacjach składanych w Konkursie</w:t>
      </w:r>
      <w:r w:rsidRPr="00B92FA2">
        <w:rPr>
          <w:rFonts w:ascii="Arial" w:hAnsi="Arial" w:cs="Arial"/>
        </w:rPr>
        <w:t>, będą przetwarzane przez czas niezbędny do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>przeprowadzenia Konkursu i wyłonienia zwycięzcy/zwycięzców, a także po zakończeniu Konkursu – przez wymagany okres archiwizacji dokumentów oraz dochodzenia i obrony przed</w:t>
      </w:r>
      <w:r w:rsidR="003F106E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ewentualnymi roszczeniami, a jeśli </w:t>
      </w:r>
      <w:r w:rsidR="0063099E" w:rsidRPr="00B92FA2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konkursowa zostanie wybrana – wiem/y, że dane osobowe będą przetwarzane także po zakończeniu Konkursu – do wykonania umowy zawartej ze zwycięzcą oraz dochodzenia i obrony przed ewentualnymi roszczeniami, a także korzystania z praw autorskich. </w:t>
      </w:r>
    </w:p>
    <w:p w14:paraId="3483EA72" w14:textId="476E3623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Wiem/y, że moje/nasze dane będą przekazane przez Administratora do Sekretarza </w:t>
      </w:r>
      <w:r w:rsidR="008229D4" w:rsidRPr="00B92FA2">
        <w:rPr>
          <w:rFonts w:ascii="Arial" w:hAnsi="Arial" w:cs="Arial"/>
        </w:rPr>
        <w:t>Konkursu</w:t>
      </w:r>
      <w:r w:rsidR="008229D4">
        <w:rPr>
          <w:rFonts w:ascii="Arial" w:hAnsi="Arial" w:cs="Arial"/>
          <w:lang w:val="pl-PL"/>
        </w:rPr>
        <w:t xml:space="preserve"> </w:t>
      </w:r>
      <w:r w:rsidR="001A5674" w:rsidRPr="00266FDB">
        <w:rPr>
          <w:rFonts w:ascii="Arial" w:hAnsi="Arial" w:cs="Arial"/>
          <w:lang w:val="pl-PL"/>
        </w:rPr>
        <w:t>i</w:t>
      </w:r>
      <w:r w:rsidR="001A5674">
        <w:rPr>
          <w:rFonts w:ascii="Arial" w:hAnsi="Arial" w:cs="Arial"/>
          <w:lang w:val="pl-PL"/>
        </w:rPr>
        <w:t> </w:t>
      </w:r>
      <w:r w:rsidR="001A5674" w:rsidRPr="00266FDB">
        <w:rPr>
          <w:rFonts w:ascii="Arial" w:hAnsi="Arial" w:cs="Arial"/>
          <w:lang w:val="pl-PL"/>
        </w:rPr>
        <w:t>Oddziału Warszawskiego SARP, ul. Foksal 2, 00-366 Warszawa</w:t>
      </w:r>
      <w:r w:rsidR="008229D4" w:rsidRPr="00B92FA2">
        <w:rPr>
          <w:rFonts w:ascii="Arial" w:hAnsi="Arial" w:cs="Arial"/>
          <w:lang w:val="pl-PL"/>
        </w:rPr>
        <w:t xml:space="preserve"> </w:t>
      </w:r>
      <w:r w:rsidR="0063099E" w:rsidRPr="00B92FA2">
        <w:rPr>
          <w:rFonts w:ascii="Arial" w:hAnsi="Arial" w:cs="Arial"/>
          <w:lang w:val="pl-PL"/>
        </w:rPr>
        <w:t>oraz</w:t>
      </w:r>
      <w:r w:rsidR="00D01A4A">
        <w:rPr>
          <w:rFonts w:ascii="Arial" w:hAnsi="Arial" w:cs="Arial"/>
          <w:lang w:val="pl-PL"/>
        </w:rPr>
        <w:t> </w:t>
      </w:r>
      <w:r w:rsidR="0063099E" w:rsidRPr="00B92FA2">
        <w:rPr>
          <w:rFonts w:ascii="Arial" w:hAnsi="Arial" w:cs="Arial"/>
          <w:lang w:val="pl-PL"/>
        </w:rPr>
        <w:t xml:space="preserve">operatora </w:t>
      </w:r>
      <w:r w:rsidR="00F174C7" w:rsidRPr="00F174C7">
        <w:rPr>
          <w:rFonts w:ascii="Arial" w:hAnsi="Arial" w:cs="Arial"/>
          <w:lang w:val="pl-PL"/>
        </w:rPr>
        <w:t>Elektroniczn</w:t>
      </w:r>
      <w:r w:rsidR="00F174C7">
        <w:rPr>
          <w:rFonts w:ascii="Arial" w:hAnsi="Arial" w:cs="Arial"/>
          <w:lang w:val="pl-PL"/>
        </w:rPr>
        <w:t>ej</w:t>
      </w:r>
      <w:r w:rsidR="00F174C7" w:rsidRPr="00F174C7">
        <w:rPr>
          <w:rFonts w:ascii="Arial" w:hAnsi="Arial" w:cs="Arial"/>
          <w:lang w:val="pl-PL"/>
        </w:rPr>
        <w:t xml:space="preserve"> Platform</w:t>
      </w:r>
      <w:r w:rsidR="00F174C7">
        <w:rPr>
          <w:rFonts w:ascii="Arial" w:hAnsi="Arial" w:cs="Arial"/>
          <w:lang w:val="pl-PL"/>
        </w:rPr>
        <w:t>y</w:t>
      </w:r>
      <w:r w:rsidR="00F174C7" w:rsidRPr="00F174C7">
        <w:rPr>
          <w:rFonts w:ascii="Arial" w:hAnsi="Arial" w:cs="Arial"/>
          <w:lang w:val="pl-PL"/>
        </w:rPr>
        <w:t xml:space="preserve"> Konkursow</w:t>
      </w:r>
      <w:r w:rsidR="00F174C7">
        <w:rPr>
          <w:rFonts w:ascii="Arial" w:hAnsi="Arial" w:cs="Arial"/>
          <w:lang w:val="pl-PL"/>
        </w:rPr>
        <w:t>ej</w:t>
      </w:r>
      <w:r w:rsidR="00F174C7" w:rsidRPr="00F174C7">
        <w:rPr>
          <w:rFonts w:ascii="Arial" w:hAnsi="Arial" w:cs="Arial"/>
          <w:lang w:val="pl-PL"/>
        </w:rPr>
        <w:t xml:space="preserve"> </w:t>
      </w:r>
      <w:r w:rsidR="0063099E" w:rsidRPr="00B92FA2">
        <w:rPr>
          <w:rFonts w:ascii="Arial" w:hAnsi="Arial" w:cs="Arial"/>
          <w:lang w:val="pl-PL"/>
        </w:rPr>
        <w:t>firmy</w:t>
      </w:r>
      <w:r w:rsidR="00A95B3D" w:rsidRPr="00B92FA2">
        <w:rPr>
          <w:rFonts w:ascii="Arial" w:hAnsi="Arial" w:cs="Arial"/>
        </w:rPr>
        <w:t xml:space="preserve"> </w:t>
      </w:r>
      <w:r w:rsidR="00F174C7" w:rsidRPr="00F174C7">
        <w:rPr>
          <w:rFonts w:ascii="Arial" w:hAnsi="Arial" w:cs="Arial"/>
          <w:lang w:val="pl-PL"/>
        </w:rPr>
        <w:t>Zakład Elektronicznej Techniki Obliczeniowej "ZETO" Sp. z o.o.</w:t>
      </w:r>
      <w:r w:rsidR="00F174C7">
        <w:rPr>
          <w:rFonts w:ascii="Arial" w:hAnsi="Arial" w:cs="Arial"/>
          <w:lang w:val="pl-PL"/>
        </w:rPr>
        <w:t>,</w:t>
      </w:r>
      <w:r w:rsidR="00F174C7" w:rsidRPr="00F174C7">
        <w:t xml:space="preserve"> </w:t>
      </w:r>
      <w:r w:rsidR="00F174C7" w:rsidRPr="00F174C7">
        <w:rPr>
          <w:rFonts w:ascii="Arial" w:hAnsi="Arial" w:cs="Arial"/>
          <w:lang w:val="pl-PL"/>
        </w:rPr>
        <w:t xml:space="preserve">ul. </w:t>
      </w:r>
      <w:r w:rsidR="00F174C7" w:rsidRPr="00F174C7">
        <w:rPr>
          <w:rFonts w:ascii="Arial" w:hAnsi="Arial" w:cs="Arial"/>
          <w:lang w:val="pl-PL"/>
        </w:rPr>
        <w:lastRenderedPageBreak/>
        <w:t>Diamentowa 2, 20-447</w:t>
      </w:r>
      <w:r w:rsidR="00F174C7">
        <w:rPr>
          <w:rFonts w:ascii="Arial" w:hAnsi="Arial" w:cs="Arial"/>
          <w:lang w:val="pl-PL"/>
        </w:rPr>
        <w:t xml:space="preserve"> Lublin</w:t>
      </w:r>
      <w:r w:rsidR="006C3298">
        <w:rPr>
          <w:rFonts w:ascii="Arial" w:hAnsi="Arial" w:cs="Arial"/>
          <w:lang w:val="pl-PL"/>
        </w:rPr>
        <w:t xml:space="preserve"> </w:t>
      </w:r>
      <w:r w:rsidR="006C3298" w:rsidRPr="00B92FA2">
        <w:rPr>
          <w:rFonts w:ascii="Arial" w:hAnsi="Arial" w:cs="Arial"/>
        </w:rPr>
        <w:t>(Podmioty Przetwarzające)</w:t>
      </w:r>
      <w:r w:rsidR="00761378">
        <w:rPr>
          <w:rFonts w:ascii="Arial" w:hAnsi="Arial" w:cs="Arial"/>
          <w:lang w:val="pl-PL"/>
        </w:rPr>
        <w:t xml:space="preserve">. </w:t>
      </w:r>
      <w:r w:rsidRPr="00B92FA2">
        <w:rPr>
          <w:rFonts w:ascii="Arial" w:hAnsi="Arial" w:cs="Arial"/>
        </w:rPr>
        <w:t>Wiem, że podanie danych osobowych jest dobrowolne, acz konieczne, abym mógł/mogła/abyśmy mogli wziąć udział w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Konkursie oraz, jeśli moja/nasza </w:t>
      </w:r>
      <w:r w:rsidR="0063099E" w:rsidRPr="00B92FA2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</w:t>
      </w:r>
      <w:r w:rsidR="0063099E" w:rsidRPr="00B92FA2">
        <w:rPr>
          <w:rFonts w:ascii="Arial" w:hAnsi="Arial" w:cs="Arial"/>
          <w:lang w:val="pl-PL"/>
        </w:rPr>
        <w:t xml:space="preserve">konkursowa </w:t>
      </w:r>
      <w:r w:rsidRPr="00B92FA2">
        <w:rPr>
          <w:rFonts w:ascii="Arial" w:hAnsi="Arial" w:cs="Arial"/>
        </w:rPr>
        <w:t xml:space="preserve">zostanie wybrana – abym mógł/mogła/abyśmy mogli otrzymać </w:t>
      </w:r>
      <w:r w:rsidR="0063099E" w:rsidRPr="00B92FA2">
        <w:rPr>
          <w:rFonts w:ascii="Arial" w:hAnsi="Arial" w:cs="Arial"/>
          <w:lang w:val="pl-PL"/>
        </w:rPr>
        <w:t>N</w:t>
      </w:r>
      <w:proofErr w:type="spellStart"/>
      <w:r w:rsidRPr="00B92FA2">
        <w:rPr>
          <w:rFonts w:ascii="Arial" w:hAnsi="Arial" w:cs="Arial"/>
        </w:rPr>
        <w:t>agrodę</w:t>
      </w:r>
      <w:proofErr w:type="spellEnd"/>
      <w:r w:rsidRPr="00B92FA2">
        <w:rPr>
          <w:rFonts w:ascii="Arial" w:hAnsi="Arial" w:cs="Arial"/>
        </w:rPr>
        <w:t>. Wiem/y, że przez cały okres przetwarzania danych osobowych będę miał/miała/będziemy mieli prawo dostępu do moich/naszych danych osobowych i żądania ich sprostowania, usunięcia lub ograniczenia przetwarzania, prawo wniesienia sprzeciwu wobec przetwarzania oraz prawo do przenoszenia danych, oraz, że mam/mamy prawo do wniesienia skargi do organu nadzorczego –</w:t>
      </w:r>
      <w:r w:rsidR="0063099E" w:rsidRPr="00B92FA2">
        <w:rPr>
          <w:rFonts w:ascii="Arial" w:hAnsi="Arial" w:cs="Arial"/>
          <w:lang w:val="pl-PL"/>
        </w:rPr>
        <w:t xml:space="preserve"> </w:t>
      </w:r>
      <w:r w:rsidRPr="00B92FA2">
        <w:rPr>
          <w:rFonts w:ascii="Arial" w:hAnsi="Arial" w:cs="Arial"/>
        </w:rPr>
        <w:t>Urzędu Ochrony Danych Osobowych.</w:t>
      </w:r>
    </w:p>
    <w:p w14:paraId="43C5DED2" w14:textId="77777777" w:rsidR="00D42D69" w:rsidRPr="00B92FA2" w:rsidRDefault="00D42D69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1901FC1A" w14:textId="4367EEDA" w:rsidR="00703DEA" w:rsidRPr="00B92FA2" w:rsidRDefault="00703DEA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bookmarkStart w:id="12" w:name="_Hlk64930055"/>
      <w:r w:rsidRPr="00B92FA2">
        <w:rPr>
          <w:rFonts w:ascii="Arial" w:hAnsi="Arial" w:cs="Arial"/>
        </w:rPr>
        <w:t>Oświadczam/oświadczamy, że wypełniłem/wypełniliśmy  obowiązki informacyjne przewidziane w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>art. 13 lub art. 14 RODO</w:t>
      </w:r>
      <w:r w:rsidR="00925997" w:rsidRPr="00B92FA2">
        <w:rPr>
          <w:rStyle w:val="Odwoanieprzypisudolnego"/>
          <w:rFonts w:ascii="Arial" w:hAnsi="Arial" w:cs="Arial"/>
          <w:b/>
          <w:i/>
          <w:lang w:val="pl-PL"/>
        </w:rPr>
        <w:t>*</w:t>
      </w:r>
      <w:r w:rsidRPr="00B92FA2">
        <w:rPr>
          <w:rFonts w:ascii="Arial" w:hAnsi="Arial" w:cs="Arial"/>
        </w:rPr>
        <w:t xml:space="preserve"> wobec osób fizycznych, od których dane osobowe bezpośrednio lub</w:t>
      </w:r>
      <w:r w:rsidR="00D01A4A">
        <w:rPr>
          <w:rFonts w:ascii="Arial" w:hAnsi="Arial" w:cs="Arial"/>
          <w:lang w:val="pl-PL"/>
        </w:rPr>
        <w:t> </w:t>
      </w:r>
      <w:r w:rsidRPr="00B92FA2">
        <w:rPr>
          <w:rFonts w:ascii="Arial" w:hAnsi="Arial" w:cs="Arial"/>
        </w:rPr>
        <w:t xml:space="preserve">pośrednio pozyskałem/pozyskaliśmy w celu </w:t>
      </w:r>
      <w:r w:rsidR="00B014E6" w:rsidRPr="00B92FA2">
        <w:rPr>
          <w:rFonts w:ascii="Arial" w:hAnsi="Arial" w:cs="Arial"/>
          <w:lang w:val="pl-PL"/>
        </w:rPr>
        <w:t>udziału w Konkursie</w:t>
      </w:r>
      <w:r w:rsidRPr="00B92FA2">
        <w:rPr>
          <w:rFonts w:ascii="Arial" w:hAnsi="Arial" w:cs="Arial"/>
        </w:rPr>
        <w:t xml:space="preserve"> </w:t>
      </w:r>
      <w:r w:rsidR="00925997" w:rsidRPr="00B92FA2">
        <w:rPr>
          <w:rStyle w:val="Odwoanieprzypisudolnego"/>
          <w:rFonts w:ascii="Arial" w:hAnsi="Arial" w:cs="Arial"/>
          <w:b/>
          <w:i/>
          <w:lang w:val="pl-PL"/>
        </w:rPr>
        <w:t>**</w:t>
      </w:r>
      <w:r w:rsidRPr="00B92FA2">
        <w:rPr>
          <w:rFonts w:ascii="Arial" w:hAnsi="Arial" w:cs="Arial"/>
        </w:rPr>
        <w:t>.</w:t>
      </w:r>
    </w:p>
    <w:bookmarkEnd w:id="12"/>
    <w:p w14:paraId="7C3134CD" w14:textId="77777777" w:rsidR="004B7B43" w:rsidRDefault="004B7B43" w:rsidP="004B7B43">
      <w:pPr>
        <w:pStyle w:val="Bezodstpw"/>
        <w:ind w:left="720"/>
        <w:rPr>
          <w:rFonts w:ascii="Arial" w:hAnsi="Arial" w:cs="Arial"/>
          <w:i/>
          <w:sz w:val="18"/>
          <w:szCs w:val="18"/>
        </w:rPr>
      </w:pPr>
    </w:p>
    <w:p w14:paraId="06C3A7FE" w14:textId="77777777" w:rsidR="004B7B43" w:rsidRPr="00B92FA2" w:rsidRDefault="004B7B43" w:rsidP="004B7B43">
      <w:pPr>
        <w:pStyle w:val="Tekstprzypisudolnego"/>
        <w:jc w:val="both"/>
        <w:rPr>
          <w:rFonts w:ascii="Arial" w:hAnsi="Arial" w:cs="Arial"/>
          <w:b/>
          <w:i/>
          <w:lang w:val="pl-PL"/>
        </w:rPr>
      </w:pPr>
    </w:p>
    <w:p w14:paraId="1B107725" w14:textId="77777777"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  <w:lang w:eastAsia="en-US"/>
        </w:rPr>
      </w:pPr>
      <w:bookmarkStart w:id="13" w:name="_Hlk64930083"/>
      <w:r w:rsidRPr="00B92FA2">
        <w:rPr>
          <w:rStyle w:val="Odwoanieprzypisudolnego"/>
          <w:rFonts w:ascii="Arial" w:hAnsi="Arial" w:cs="Arial"/>
          <w:b/>
          <w:i/>
          <w:lang w:val="pl-PL"/>
        </w:rPr>
        <w:t>*</w:t>
      </w:r>
      <w:r w:rsidRPr="00B92FA2">
        <w:rPr>
          <w:rFonts w:ascii="Arial" w:hAnsi="Arial" w:cs="Arial"/>
          <w:i/>
          <w:lang w:val="pl-PL"/>
        </w:rPr>
        <w:t>R</w:t>
      </w:r>
      <w:proofErr w:type="spellStart"/>
      <w:r w:rsidRPr="00B92FA2">
        <w:rPr>
          <w:rFonts w:ascii="Arial" w:hAnsi="Arial" w:cs="Arial"/>
          <w:i/>
        </w:rPr>
        <w:t>ozporządzenie</w:t>
      </w:r>
      <w:proofErr w:type="spellEnd"/>
      <w:r w:rsidRPr="00B92FA2">
        <w:rPr>
          <w:rFonts w:ascii="Arial" w:hAnsi="Arial" w:cs="Arial"/>
          <w:i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1B77EF0" w14:textId="77777777"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</w:rPr>
      </w:pPr>
    </w:p>
    <w:p w14:paraId="578D9561" w14:textId="1BE11224"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</w:rPr>
      </w:pPr>
      <w:r w:rsidRPr="00B92FA2">
        <w:rPr>
          <w:rStyle w:val="Odwoanieprzypisudolnego"/>
          <w:rFonts w:ascii="Arial" w:hAnsi="Arial" w:cs="Arial"/>
          <w:b/>
          <w:i/>
          <w:lang w:val="pl-PL"/>
        </w:rPr>
        <w:t>**</w:t>
      </w:r>
      <w:r w:rsidRPr="00B92FA2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</w:t>
      </w:r>
      <w:r w:rsidR="00D01A4A">
        <w:rPr>
          <w:rFonts w:ascii="Arial" w:hAnsi="Arial" w:cs="Arial"/>
          <w:i/>
          <w:lang w:val="pl-PL"/>
        </w:rPr>
        <w:t> </w:t>
      </w:r>
      <w:r w:rsidRPr="00B92FA2">
        <w:rPr>
          <w:rFonts w:ascii="Arial" w:hAnsi="Arial" w:cs="Arial"/>
          <w:i/>
        </w:rPr>
        <w:t>przez jego wykreślenie).</w:t>
      </w:r>
    </w:p>
    <w:bookmarkEnd w:id="13"/>
    <w:p w14:paraId="6DA87C0F" w14:textId="77777777" w:rsidR="004B7B43" w:rsidRPr="00925997" w:rsidRDefault="004B7B43" w:rsidP="004B7B43">
      <w:pPr>
        <w:pStyle w:val="Bezodstpw"/>
        <w:rPr>
          <w:rFonts w:ascii="Arial" w:hAnsi="Arial" w:cs="Arial"/>
          <w:i/>
          <w:sz w:val="18"/>
          <w:szCs w:val="18"/>
          <w:lang w:val="x-none"/>
        </w:rPr>
      </w:pPr>
    </w:p>
    <w:p w14:paraId="73AC32C6" w14:textId="77777777" w:rsidR="0099747A" w:rsidRPr="00AF5D21" w:rsidRDefault="004B7B43" w:rsidP="004B7B43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V</w:t>
      </w:r>
      <w:r w:rsidR="0099747A" w:rsidRPr="00AF5D21">
        <w:rPr>
          <w:rFonts w:ascii="Arimo" w:hAnsi="Arimo" w:cs="Arimo"/>
          <w:b/>
          <w:sz w:val="28"/>
          <w:szCs w:val="28"/>
        </w:rPr>
        <w:t>.</w:t>
      </w:r>
    </w:p>
    <w:p w14:paraId="3024C25A" w14:textId="77777777"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DANE KORESPONDENCYJNE </w:t>
      </w:r>
    </w:p>
    <w:p w14:paraId="2BC9AEA0" w14:textId="77777777" w:rsidR="004F7BCC" w:rsidRDefault="004F7BCC">
      <w:pPr>
        <w:pStyle w:val="Bezodstpw"/>
        <w:rPr>
          <w:rFonts w:ascii="Arial" w:hAnsi="Arial" w:cs="Arial"/>
          <w:b/>
          <w:u w:val="single"/>
        </w:rPr>
      </w:pPr>
    </w:p>
    <w:p w14:paraId="733D053E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Wszelką korespondencję należy kierować na adres:</w:t>
      </w:r>
    </w:p>
    <w:p w14:paraId="06FF028E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14:paraId="0011ABC6" w14:textId="77777777" w:rsidR="0099747A" w:rsidRDefault="0099747A">
      <w:pPr>
        <w:pStyle w:val="Bezodstpw"/>
        <w:rPr>
          <w:rFonts w:ascii="Arial" w:eastAsia="Arial" w:hAnsi="Arial" w:cs="Arial"/>
        </w:rPr>
      </w:pPr>
    </w:p>
    <w:p w14:paraId="40F78885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</w:p>
    <w:p w14:paraId="733D3BFE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Nazwa</w:t>
      </w:r>
    </w:p>
    <w:p w14:paraId="0F337969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4C5679E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424F442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Adres</w:t>
      </w:r>
    </w:p>
    <w:p w14:paraId="78BB7C56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B9DF2D1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05791445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Telefon</w:t>
      </w:r>
    </w:p>
    <w:p w14:paraId="110B5477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7AB411F3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921845F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Fax</w:t>
      </w:r>
    </w:p>
    <w:p w14:paraId="45E01C55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1ABD154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778A654B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E-mail</w:t>
      </w:r>
    </w:p>
    <w:p w14:paraId="135CF006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6F70E0BB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26851EC0" w14:textId="312CE718" w:rsidR="0099747A" w:rsidRPr="00AF5D21" w:rsidRDefault="0099747A" w:rsidP="0099747A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t>V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14:paraId="5BF97F72" w14:textId="77777777"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PEŁNOMOCNIK </w:t>
      </w:r>
    </w:p>
    <w:p w14:paraId="0D9B0E23" w14:textId="77777777" w:rsidR="00555229" w:rsidRDefault="00555229">
      <w:pPr>
        <w:pStyle w:val="Bezodstpw"/>
        <w:rPr>
          <w:rFonts w:ascii="Arial" w:hAnsi="Arial" w:cs="Arial"/>
          <w:b/>
          <w:u w:val="single"/>
        </w:rPr>
      </w:pPr>
    </w:p>
    <w:p w14:paraId="107A0067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Pełnomocnikiem Uczestników Konkursu</w:t>
      </w:r>
      <w:r w:rsidR="00EA7099">
        <w:rPr>
          <w:rFonts w:ascii="Arial" w:hAnsi="Arial" w:cs="Arial"/>
          <w:b/>
          <w:u w:val="single"/>
        </w:rPr>
        <w:t xml:space="preserve"> wspólnie biorących udział w Konkursie</w:t>
      </w:r>
      <w:r>
        <w:rPr>
          <w:rFonts w:ascii="Arial" w:hAnsi="Arial" w:cs="Arial"/>
          <w:b/>
          <w:u w:val="single"/>
        </w:rPr>
        <w:t xml:space="preserve"> jest: </w:t>
      </w:r>
    </w:p>
    <w:p w14:paraId="336E1EEC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EA7099" w14:paraId="34581778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A523B8" w14:textId="77777777" w:rsidR="00EA7099" w:rsidRDefault="00EA7099" w:rsidP="00AB4931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EA7099" w14:paraId="2C19A7AF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3754" w14:textId="77777777" w:rsidR="00EA7099" w:rsidRPr="008B3DA3" w:rsidRDefault="00EA7099" w:rsidP="00AB4931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14:paraId="551C5819" w14:textId="77777777" w:rsidR="00EA7099" w:rsidRDefault="00EA7099" w:rsidP="00AB4931">
            <w:pPr>
              <w:pStyle w:val="Bezodstpw"/>
              <w:rPr>
                <w:rFonts w:ascii="Arial" w:eastAsia="Arial" w:hAnsi="Arial" w:cs="Arial"/>
              </w:rPr>
            </w:pPr>
          </w:p>
          <w:p w14:paraId="3B6C94F8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9BB86C" w14:textId="5FEC97B7" w:rsidR="00EA7099" w:rsidRDefault="008D23D3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Imię i Nazwisko lub </w:t>
            </w:r>
            <w:r w:rsidR="00EA7099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 w:rsidR="002E5E87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23FEE845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5215B2A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BB3014B" w14:textId="08F4F778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Adres </w:t>
            </w:r>
            <w:r w:rsidR="002E5E87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4D458C70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2977A3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1DF5E9D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013D81EF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FAE67F8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0D76D23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7382A719" w14:textId="77777777" w:rsidR="00EA7099" w:rsidRPr="008B3DA3" w:rsidRDefault="00EA7099" w:rsidP="00AB4931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516842" w14:textId="77777777" w:rsidR="00EA7099" w:rsidRDefault="00EA7099" w:rsidP="00AB4931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6F42BA37" w14:textId="77777777" w:rsidR="009F611A" w:rsidRDefault="009F611A">
      <w:pPr>
        <w:pStyle w:val="Bezodstpw"/>
        <w:rPr>
          <w:rFonts w:ascii="Arial" w:hAnsi="Arial" w:cs="Arial"/>
        </w:rPr>
      </w:pPr>
    </w:p>
    <w:p w14:paraId="6DEEC16B" w14:textId="77777777" w:rsidR="009F611A" w:rsidRDefault="009F611A">
      <w:pPr>
        <w:pStyle w:val="Bezodstpw"/>
        <w:rPr>
          <w:rFonts w:ascii="Arial" w:hAnsi="Arial" w:cs="Arial"/>
        </w:rPr>
      </w:pPr>
    </w:p>
    <w:p w14:paraId="7B7F265F" w14:textId="77777777" w:rsidR="00576E95" w:rsidRDefault="00576E95">
      <w:pPr>
        <w:pStyle w:val="Bezodstpw"/>
        <w:rPr>
          <w:rFonts w:ascii="Arial" w:hAnsi="Arial" w:cs="Arial"/>
        </w:rPr>
      </w:pPr>
    </w:p>
    <w:p w14:paraId="790B5433" w14:textId="77777777" w:rsidR="00AF1605" w:rsidRDefault="00AF1605">
      <w:pPr>
        <w:suppressAutoHyphens w:val="0"/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57EFF821" w14:textId="22AA444F" w:rsidR="00576E95" w:rsidRDefault="00576E95" w:rsidP="00576E95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Pełnomocnikiem Uczestnika Konkursu samodzielnie biorących udział w Konkursie jest:</w:t>
      </w:r>
    </w:p>
    <w:p w14:paraId="2C0F004D" w14:textId="77777777" w:rsidR="00BB132B" w:rsidRDefault="00BB132B" w:rsidP="00576E95">
      <w:pPr>
        <w:pStyle w:val="Bezodstpw"/>
        <w:rPr>
          <w:rFonts w:ascii="Arial" w:hAnsi="Arial" w:cs="Arial"/>
          <w:b/>
          <w:u w:val="single"/>
        </w:rPr>
      </w:pPr>
    </w:p>
    <w:p w14:paraId="568B5C8B" w14:textId="77777777" w:rsidR="00576E95" w:rsidRDefault="00BB132B" w:rsidP="00576E95">
      <w:pPr>
        <w:pStyle w:val="Bezodstpw"/>
        <w:rPr>
          <w:rFonts w:ascii="Arial" w:hAnsi="Arial" w:cs="Arial"/>
          <w:bCs/>
          <w:i/>
          <w:iCs/>
        </w:rPr>
      </w:pPr>
      <w:r w:rsidRPr="00BB132B">
        <w:rPr>
          <w:rFonts w:ascii="Arial" w:hAnsi="Arial" w:cs="Arial"/>
          <w:bCs/>
          <w:i/>
          <w:iCs/>
        </w:rPr>
        <w:t>(wypełnić tylko w przypadku powołania pełnomocnika przez Uczestnika samodzielnie biorącego udział Konkursie)</w:t>
      </w:r>
    </w:p>
    <w:p w14:paraId="3B6A20C8" w14:textId="77777777" w:rsidR="00BB132B" w:rsidRPr="00BB132B" w:rsidRDefault="00BB132B" w:rsidP="00576E95">
      <w:pPr>
        <w:pStyle w:val="Bezodstpw"/>
        <w:rPr>
          <w:rFonts w:ascii="Arial" w:hAnsi="Arial" w:cs="Arial"/>
          <w:bCs/>
          <w:i/>
          <w:iCs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576E95" w14:paraId="31664AFF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785BCA" w14:textId="77777777" w:rsidR="00576E95" w:rsidRDefault="00576E95" w:rsidP="00A86CF3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576E95" w14:paraId="5845E537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E0CB" w14:textId="77777777" w:rsidR="00576E95" w:rsidRPr="008B3DA3" w:rsidRDefault="00576E95" w:rsidP="00A86CF3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14:paraId="1257A284" w14:textId="77777777" w:rsidR="00576E95" w:rsidRDefault="00576E95" w:rsidP="00A86CF3">
            <w:pPr>
              <w:pStyle w:val="Bezodstpw"/>
              <w:rPr>
                <w:rFonts w:ascii="Arial" w:eastAsia="Arial" w:hAnsi="Arial" w:cs="Arial"/>
              </w:rPr>
            </w:pPr>
          </w:p>
          <w:p w14:paraId="47026277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1885821" w14:textId="7893A731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Imię i Nazwisko lub Nazwa </w:t>
            </w:r>
            <w:r w:rsidR="002E5E87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26A9CF38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7F5A07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ADB1B5" w14:textId="2202DF32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Adres </w:t>
            </w:r>
            <w:r w:rsidR="002E5E87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05874D91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2B75ADD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25AA0D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22F97F6E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89A561B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3E63E06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22E63B75" w14:textId="77777777" w:rsidR="00576E95" w:rsidRPr="008B3DA3" w:rsidRDefault="00576E95" w:rsidP="00A86CF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583B1B8" w14:textId="77777777" w:rsidR="00576E95" w:rsidRDefault="00576E95" w:rsidP="00A86CF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0C77551C" w14:textId="13A445C2" w:rsidR="00576E95" w:rsidRDefault="00576E95">
      <w:pPr>
        <w:pStyle w:val="Bezodstpw"/>
        <w:rPr>
          <w:rFonts w:ascii="Arial" w:hAnsi="Arial" w:cs="Arial"/>
        </w:rPr>
      </w:pPr>
    </w:p>
    <w:p w14:paraId="0A0A4C74" w14:textId="42AA2FFF" w:rsidR="00E238FE" w:rsidRDefault="00E238FE" w:rsidP="00AF1605">
      <w:pPr>
        <w:pStyle w:val="Bezodstpw"/>
        <w:rPr>
          <w:rFonts w:ascii="Arial" w:hAnsi="Arial" w:cs="Arial"/>
          <w:b/>
          <w:bCs/>
        </w:rPr>
      </w:pPr>
    </w:p>
    <w:p w14:paraId="16003310" w14:textId="20B3B618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0374672A" w14:textId="712B9E5E" w:rsidR="00AF1605" w:rsidRPr="00EB63C8" w:rsidRDefault="00AF1605" w:rsidP="00AF1605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AF1605">
        <w:rPr>
          <w:rFonts w:ascii="Arial" w:hAnsi="Arial" w:cs="Arial"/>
          <w:b/>
          <w:sz w:val="22"/>
          <w:szCs w:val="22"/>
        </w:rPr>
        <w:t>Jako niżej podpisany Uczestnik konkursu samodzielnie biorący udział w Konkursie lub Pełnomocnik działający w imieniu Uczestnika konkursu samodzielnie biorąc</w:t>
      </w:r>
      <w:r w:rsidR="00B36CA8">
        <w:rPr>
          <w:rFonts w:ascii="Arial" w:hAnsi="Arial" w:cs="Arial"/>
          <w:b/>
          <w:sz w:val="22"/>
          <w:szCs w:val="22"/>
          <w:lang w:val="pl-PL"/>
        </w:rPr>
        <w:t>ego</w:t>
      </w:r>
      <w:r w:rsidRPr="00AF1605">
        <w:rPr>
          <w:rFonts w:ascii="Arial" w:hAnsi="Arial" w:cs="Arial"/>
          <w:b/>
          <w:sz w:val="22"/>
          <w:szCs w:val="22"/>
        </w:rPr>
        <w:t xml:space="preserve"> udział w Konkursie / Uczestników konkursu wspólnie </w:t>
      </w:r>
      <w:r w:rsidR="00B36CA8">
        <w:rPr>
          <w:rFonts w:ascii="Arial" w:hAnsi="Arial" w:cs="Arial"/>
          <w:b/>
          <w:sz w:val="22"/>
          <w:szCs w:val="22"/>
          <w:lang w:val="pl-PL"/>
        </w:rPr>
        <w:t xml:space="preserve">biorących </w:t>
      </w:r>
      <w:r w:rsidRPr="00AF1605">
        <w:rPr>
          <w:rFonts w:ascii="Arial" w:hAnsi="Arial" w:cs="Arial"/>
          <w:b/>
          <w:sz w:val="22"/>
          <w:szCs w:val="22"/>
        </w:rPr>
        <w:t xml:space="preserve">udział w </w:t>
      </w:r>
      <w:r w:rsidR="00130BFC" w:rsidRPr="00130BFC">
        <w:rPr>
          <w:rFonts w:ascii="Arial" w:hAnsi="Arial" w:cs="Arial"/>
          <w:b/>
          <w:sz w:val="22"/>
          <w:szCs w:val="22"/>
        </w:rPr>
        <w:t>Konkurs</w:t>
      </w:r>
      <w:r w:rsidR="00130BFC">
        <w:rPr>
          <w:rFonts w:ascii="Arial" w:hAnsi="Arial" w:cs="Arial"/>
          <w:b/>
          <w:sz w:val="22"/>
          <w:szCs w:val="22"/>
          <w:lang w:val="pl-PL"/>
        </w:rPr>
        <w:t>ie</w:t>
      </w:r>
      <w:r w:rsidR="00130BFC" w:rsidRPr="00130BFC">
        <w:rPr>
          <w:rFonts w:ascii="Arial" w:hAnsi="Arial" w:cs="Arial"/>
          <w:b/>
          <w:sz w:val="22"/>
          <w:szCs w:val="22"/>
        </w:rPr>
        <w:t xml:space="preserve"> </w:t>
      </w:r>
      <w:r w:rsidR="00E233F1" w:rsidRPr="00E233F1">
        <w:rPr>
          <w:rFonts w:ascii="Arial" w:hAnsi="Arial" w:cs="Arial"/>
          <w:b/>
          <w:sz w:val="22"/>
          <w:szCs w:val="22"/>
        </w:rPr>
        <w:t>nieograniczony</w:t>
      </w:r>
      <w:r w:rsidR="00E233F1">
        <w:rPr>
          <w:rFonts w:ascii="Arial" w:hAnsi="Arial" w:cs="Arial"/>
          <w:b/>
          <w:sz w:val="22"/>
          <w:szCs w:val="22"/>
        </w:rPr>
        <w:t>m</w:t>
      </w:r>
      <w:r w:rsidR="00E233F1" w:rsidRPr="00E233F1">
        <w:rPr>
          <w:rFonts w:ascii="Arial" w:hAnsi="Arial" w:cs="Arial"/>
          <w:b/>
          <w:sz w:val="22"/>
          <w:szCs w:val="22"/>
        </w:rPr>
        <w:t>, dwuetapowy</w:t>
      </w:r>
      <w:r w:rsidR="00E233F1">
        <w:rPr>
          <w:rFonts w:ascii="Arial" w:hAnsi="Arial" w:cs="Arial"/>
          <w:b/>
          <w:sz w:val="22"/>
          <w:szCs w:val="22"/>
        </w:rPr>
        <w:t>m</w:t>
      </w:r>
      <w:r w:rsidR="00E233F1" w:rsidRPr="00E233F1">
        <w:rPr>
          <w:rFonts w:ascii="Arial" w:hAnsi="Arial" w:cs="Arial"/>
          <w:b/>
          <w:sz w:val="22"/>
          <w:szCs w:val="22"/>
        </w:rPr>
        <w:t xml:space="preserve"> architektoniczno-urbanistyczny</w:t>
      </w:r>
      <w:r w:rsidR="00E233F1">
        <w:rPr>
          <w:rFonts w:ascii="Arial" w:hAnsi="Arial" w:cs="Arial"/>
          <w:b/>
          <w:sz w:val="22"/>
          <w:szCs w:val="22"/>
        </w:rPr>
        <w:t>m</w:t>
      </w:r>
      <w:r w:rsidR="00E233F1" w:rsidRPr="00E233F1">
        <w:rPr>
          <w:rFonts w:ascii="Arial" w:hAnsi="Arial" w:cs="Arial"/>
          <w:b/>
          <w:sz w:val="22"/>
          <w:szCs w:val="22"/>
        </w:rPr>
        <w:t xml:space="preserve"> na opracowanie koncepcji zagospodarowani</w:t>
      </w:r>
      <w:r w:rsidR="000F691A">
        <w:rPr>
          <w:rFonts w:ascii="Arial" w:hAnsi="Arial" w:cs="Arial"/>
          <w:b/>
          <w:sz w:val="22"/>
          <w:szCs w:val="22"/>
        </w:rPr>
        <w:t>a</w:t>
      </w:r>
      <w:r w:rsidR="00E233F1" w:rsidRPr="00E233F1">
        <w:rPr>
          <w:rFonts w:ascii="Arial" w:hAnsi="Arial" w:cs="Arial"/>
          <w:b/>
          <w:sz w:val="22"/>
          <w:szCs w:val="22"/>
        </w:rPr>
        <w:t xml:space="preserve"> terenu Kampusu Centralnego Uniwersytetu Warszawskiego przy ul. Krakowskie Przedmieście 26/28 w Warszawie</w:t>
      </w:r>
      <w:r w:rsidR="004E4E92" w:rsidRPr="004E4E92">
        <w:rPr>
          <w:rFonts w:ascii="Arial" w:hAnsi="Arial" w:cs="Arial"/>
          <w:b/>
          <w:sz w:val="22"/>
          <w:szCs w:val="22"/>
        </w:rPr>
        <w:t xml:space="preserve"> </w:t>
      </w:r>
      <w:r w:rsidRPr="00EB63C8">
        <w:rPr>
          <w:rFonts w:ascii="Arial" w:hAnsi="Arial" w:cs="Arial"/>
          <w:b/>
          <w:sz w:val="22"/>
          <w:szCs w:val="22"/>
          <w:lang w:val="pl-PL"/>
        </w:rPr>
        <w:t>oświadczam</w:t>
      </w:r>
      <w:r w:rsidR="00D06363">
        <w:rPr>
          <w:rFonts w:ascii="Arial" w:hAnsi="Arial" w:cs="Arial"/>
          <w:b/>
          <w:sz w:val="22"/>
          <w:szCs w:val="22"/>
          <w:lang w:val="pl-PL"/>
        </w:rPr>
        <w:t>/</w:t>
      </w:r>
      <w:r w:rsidRPr="00EB63C8">
        <w:rPr>
          <w:rFonts w:ascii="Arial" w:hAnsi="Arial" w:cs="Arial"/>
          <w:b/>
          <w:sz w:val="22"/>
          <w:szCs w:val="22"/>
          <w:lang w:val="pl-PL"/>
        </w:rPr>
        <w:t>y</w:t>
      </w:r>
      <w:r w:rsidR="00C6735C">
        <w:rPr>
          <w:rFonts w:ascii="Arial" w:hAnsi="Arial" w:cs="Arial"/>
          <w:b/>
          <w:sz w:val="22"/>
          <w:szCs w:val="22"/>
          <w:lang w:val="pl-PL"/>
        </w:rPr>
        <w:t xml:space="preserve"> pod rygorem odpowiedzialności karnej</w:t>
      </w:r>
      <w:r w:rsidRPr="00EB63C8">
        <w:rPr>
          <w:rFonts w:ascii="Arial" w:hAnsi="Arial" w:cs="Arial"/>
          <w:b/>
          <w:sz w:val="22"/>
          <w:szCs w:val="22"/>
          <w:lang w:val="pl-PL"/>
        </w:rPr>
        <w:t>, iż</w:t>
      </w:r>
      <w:r w:rsidR="00D01A4A">
        <w:rPr>
          <w:rFonts w:ascii="Arial" w:hAnsi="Arial" w:cs="Arial"/>
          <w:b/>
          <w:sz w:val="22"/>
          <w:szCs w:val="22"/>
          <w:lang w:val="pl-PL"/>
        </w:rPr>
        <w:t> </w:t>
      </w:r>
      <w:r>
        <w:rPr>
          <w:rFonts w:ascii="Arial" w:hAnsi="Arial" w:cs="Arial"/>
          <w:b/>
          <w:sz w:val="22"/>
          <w:szCs w:val="22"/>
          <w:lang w:val="pl-PL"/>
        </w:rPr>
        <w:t xml:space="preserve">wszelkie dane i informacje podane w niniejszym </w:t>
      </w:r>
      <w:r w:rsidR="00F87900">
        <w:rPr>
          <w:rFonts w:ascii="Arial" w:hAnsi="Arial" w:cs="Arial"/>
          <w:b/>
          <w:sz w:val="22"/>
          <w:szCs w:val="22"/>
          <w:lang w:val="pl-PL"/>
        </w:rPr>
        <w:t>Zgłoszeniu</w:t>
      </w:r>
      <w:r>
        <w:rPr>
          <w:rFonts w:ascii="Arial" w:hAnsi="Arial" w:cs="Arial"/>
          <w:b/>
          <w:sz w:val="22"/>
          <w:szCs w:val="22"/>
          <w:lang w:val="pl-PL"/>
        </w:rPr>
        <w:t xml:space="preserve"> są zgodne z prawdą</w:t>
      </w:r>
      <w:r w:rsidR="00D06363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295D82EC" w14:textId="143E22DD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2ECC4084" w14:textId="6CD3E5B0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181F73B2" w14:textId="09A636BB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488E46DA" w14:textId="27B6F793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31448C82" w14:textId="2DCF235B" w:rsidR="00D06363" w:rsidRDefault="00D06363" w:rsidP="00AF1605">
      <w:pPr>
        <w:pStyle w:val="Bezodstpw"/>
        <w:rPr>
          <w:rFonts w:ascii="Arial" w:hAnsi="Arial" w:cs="Arial"/>
          <w:b/>
          <w:bCs/>
        </w:rPr>
      </w:pPr>
    </w:p>
    <w:p w14:paraId="7E8C2283" w14:textId="77777777" w:rsidR="00D06363" w:rsidRDefault="00D06363" w:rsidP="00AF1605">
      <w:pPr>
        <w:pStyle w:val="Bezodstpw"/>
        <w:rPr>
          <w:rFonts w:ascii="Arial" w:hAnsi="Arial" w:cs="Arial"/>
          <w:b/>
          <w:bCs/>
        </w:rPr>
      </w:pPr>
    </w:p>
    <w:p w14:paraId="75AD497A" w14:textId="13E8BBD8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627AFDF2" w14:textId="77777777" w:rsidR="00AF1605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1E0B38EF" w14:textId="77777777" w:rsidR="00E238FE" w:rsidRDefault="00E238FE" w:rsidP="00E238FE">
      <w:pPr>
        <w:pStyle w:val="Bezodstpw"/>
        <w:jc w:val="center"/>
        <w:rPr>
          <w:rFonts w:ascii="Arial" w:hAnsi="Arial" w:cs="Arial"/>
          <w:b/>
          <w:bCs/>
        </w:rPr>
      </w:pPr>
    </w:p>
    <w:p w14:paraId="2014CF76" w14:textId="722D0428" w:rsidR="00E238FE" w:rsidRPr="00E238FE" w:rsidRDefault="00E238FE" w:rsidP="54D13DBE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14" w:name="_Hlk82466154"/>
      <w:r w:rsidRPr="54D13DBE">
        <w:rPr>
          <w:rFonts w:ascii="Arial" w:hAnsi="Arial" w:cs="Arial"/>
          <w:b/>
          <w:bCs/>
          <w:i/>
          <w:iCs/>
        </w:rPr>
        <w:t xml:space="preserve">- - </w:t>
      </w:r>
      <w:r w:rsidR="0094448F" w:rsidRPr="54D13DBE">
        <w:rPr>
          <w:rFonts w:ascii="Arial" w:hAnsi="Arial" w:cs="Arial"/>
          <w:b/>
          <w:bCs/>
          <w:i/>
          <w:iCs/>
        </w:rPr>
        <w:t xml:space="preserve">- </w:t>
      </w:r>
      <w:bookmarkStart w:id="15" w:name="_Hlk91590157"/>
      <w:r w:rsidR="0094448F" w:rsidRPr="54D13DBE">
        <w:rPr>
          <w:rFonts w:ascii="Arial" w:hAnsi="Arial" w:cs="Arial"/>
          <w:b/>
          <w:bCs/>
          <w:i/>
          <w:iCs/>
        </w:rPr>
        <w:t>WYMAGANY</w:t>
      </w:r>
      <w:r w:rsidR="006358E2"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="006358E2" w:rsidRPr="54D13DBE">
        <w:rPr>
          <w:rFonts w:ascii="Arial" w:hAnsi="Arial" w:cs="Arial"/>
          <w:b/>
          <w:bCs/>
          <w:i/>
          <w:iCs/>
        </w:rPr>
        <w:t xml:space="preserve"> </w:t>
      </w:r>
      <w:bookmarkEnd w:id="15"/>
      <w:r w:rsidRPr="54D13DBE">
        <w:rPr>
          <w:rFonts w:ascii="Arial" w:hAnsi="Arial" w:cs="Arial"/>
          <w:b/>
          <w:bCs/>
          <w:i/>
          <w:iCs/>
        </w:rPr>
        <w:t>- - -</w:t>
      </w:r>
      <w:bookmarkEnd w:id="14"/>
    </w:p>
    <w:sectPr w:rsidR="00E238FE" w:rsidRPr="00E238FE" w:rsidSect="00133961">
      <w:headerReference w:type="default" r:id="rId11"/>
      <w:footerReference w:type="default" r:id="rId12"/>
      <w:footnotePr>
        <w:pos w:val="beneathText"/>
      </w:footnotePr>
      <w:pgSz w:w="11906" w:h="16838"/>
      <w:pgMar w:top="1417" w:right="1417" w:bottom="709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D6FAB" w14:textId="77777777" w:rsidR="00D760BE" w:rsidRDefault="00D760BE">
      <w:pPr>
        <w:spacing w:after="0" w:line="240" w:lineRule="auto"/>
      </w:pPr>
      <w:r>
        <w:separator/>
      </w:r>
    </w:p>
  </w:endnote>
  <w:endnote w:type="continuationSeparator" w:id="0">
    <w:p w14:paraId="1BC5B322" w14:textId="77777777" w:rsidR="00D760BE" w:rsidRDefault="00D7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85553796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FFB98ED" w14:textId="2F249B39" w:rsidR="0053741F" w:rsidRPr="00B558B3" w:rsidRDefault="0053741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58B3">
              <w:rPr>
                <w:rFonts w:ascii="Arial" w:hAnsi="Arial" w:cs="Arial"/>
                <w:sz w:val="18"/>
                <w:szCs w:val="18"/>
                <w:lang w:val="pl-PL"/>
              </w:rPr>
              <w:t xml:space="preserve">Strona 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B558B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10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558B3">
              <w:rPr>
                <w:rFonts w:ascii="Arial" w:hAnsi="Arial" w:cs="Arial"/>
                <w:sz w:val="18"/>
                <w:szCs w:val="18"/>
                <w:lang w:val="pl-PL"/>
              </w:rPr>
              <w:t xml:space="preserve"> z 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B558B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10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62617D6" w14:textId="77777777" w:rsidR="0053741F" w:rsidRPr="0069632B" w:rsidRDefault="0053741F" w:rsidP="00636A0C">
    <w:pPr>
      <w:pStyle w:val="Stopka"/>
      <w:spacing w:after="0" w:line="240" w:lineRule="auto"/>
      <w:jc w:val="center"/>
      <w:rPr>
        <w:bCs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5F67D" w14:textId="77777777" w:rsidR="00D760BE" w:rsidRDefault="00D760BE">
      <w:pPr>
        <w:spacing w:after="0" w:line="240" w:lineRule="auto"/>
      </w:pPr>
      <w:r>
        <w:separator/>
      </w:r>
    </w:p>
  </w:footnote>
  <w:footnote w:type="continuationSeparator" w:id="0">
    <w:p w14:paraId="278A21E6" w14:textId="77777777" w:rsidR="00D760BE" w:rsidRDefault="00D76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83B3C" w14:textId="540E6D79" w:rsidR="009F611A" w:rsidRPr="001A5674" w:rsidRDefault="00E233F1" w:rsidP="00E233F1">
    <w:pPr>
      <w:pStyle w:val="Nagwek"/>
      <w:jc w:val="center"/>
      <w:rPr>
        <w:rFonts w:asciiTheme="minorHAnsi" w:hAnsiTheme="minorHAnsi" w:cstheme="minorHAnsi"/>
        <w:i/>
        <w:lang w:val="pl-PL"/>
      </w:rPr>
    </w:pPr>
    <w:r w:rsidRPr="00E233F1">
      <w:rPr>
        <w:rFonts w:asciiTheme="minorHAnsi" w:hAnsiTheme="minorHAnsi" w:cstheme="minorHAnsi"/>
        <w:bCs/>
        <w:iCs/>
        <w:noProof/>
        <w:sz w:val="16"/>
        <w:szCs w:val="16"/>
      </w:rPr>
      <w:t>KONKURS NIEOGRANICZONY, DWUETAPOWY ARCHITEKTONICZNO-URBANISTYCZNY NA OPRACOWANIE KONCEPCJI ZAGOSPODAROWANI</w:t>
    </w:r>
    <w:r w:rsidR="000F691A">
      <w:rPr>
        <w:rFonts w:asciiTheme="minorHAnsi" w:hAnsiTheme="minorHAnsi" w:cstheme="minorHAnsi"/>
        <w:bCs/>
        <w:iCs/>
        <w:noProof/>
        <w:sz w:val="16"/>
        <w:szCs w:val="16"/>
      </w:rPr>
      <w:t>A</w:t>
    </w:r>
    <w:r w:rsidRPr="00E233F1">
      <w:rPr>
        <w:rFonts w:asciiTheme="minorHAnsi" w:hAnsiTheme="minorHAnsi" w:cstheme="minorHAnsi"/>
        <w:bCs/>
        <w:iCs/>
        <w:noProof/>
        <w:sz w:val="16"/>
        <w:szCs w:val="16"/>
      </w:rPr>
      <w:t xml:space="preserve"> TERENU KAMPUSU CENTRALNEGO UNIWERSYTETU WARSZAWSKIEGO PRZY UL. KRAKOWSKIE PRZEDMIEŚCIE 26/28 W WARSZAWIE</w:t>
    </w:r>
  </w:p>
  <w:p w14:paraId="52455579" w14:textId="3690D61B" w:rsidR="009F611A" w:rsidRPr="00421E1F" w:rsidRDefault="002F214B" w:rsidP="00421E1F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6B9DC9E" wp14:editId="612DD6A8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9525" t="9525" r="8890" b="825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>
          <w:pict>
            <v:shapetype id="_x0000_t32" coordsize="21600,21600" o:oned="t" filled="f" o:spt="32" path="m,l21600,21600e" w14:anchorId="0E91808D">
              <v:path fillok="f" arrowok="t" o:connecttype="none"/>
              <o:lock v:ext="edit" shapetype="t"/>
            </v:shapetype>
            <v:shape id="AutoShape 1" style="position:absolute;margin-left:-2.6pt;margin-top:7.35pt;width:457.55pt;height: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6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4" w15:restartNumberingAfterBreak="0">
    <w:nsid w:val="0000001D"/>
    <w:multiLevelType w:val="hybridMultilevel"/>
    <w:tmpl w:val="1EBA5D22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15D40BE0"/>
    <w:multiLevelType w:val="hybridMultilevel"/>
    <w:tmpl w:val="7CA67D32"/>
    <w:name w:val="WWNum23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DCB2643"/>
    <w:multiLevelType w:val="hybridMultilevel"/>
    <w:tmpl w:val="3E06F72A"/>
    <w:lvl w:ilvl="0" w:tplc="A1E6821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A7C06"/>
    <w:multiLevelType w:val="hybridMultilevel"/>
    <w:tmpl w:val="8692F2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3164D"/>
    <w:multiLevelType w:val="hybridMultilevel"/>
    <w:tmpl w:val="656A1A64"/>
    <w:lvl w:ilvl="0" w:tplc="E502133A">
      <w:start w:val="1"/>
      <w:numFmt w:val="lowerLetter"/>
      <w:lvlText w:val="%1)"/>
      <w:lvlJc w:val="left"/>
      <w:pPr>
        <w:ind w:left="1287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80D104F"/>
    <w:multiLevelType w:val="hybridMultilevel"/>
    <w:tmpl w:val="D07CB2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986157B"/>
    <w:multiLevelType w:val="hybridMultilevel"/>
    <w:tmpl w:val="9B383F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772EA"/>
    <w:multiLevelType w:val="hybridMultilevel"/>
    <w:tmpl w:val="77C8D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7429E"/>
    <w:multiLevelType w:val="hybridMultilevel"/>
    <w:tmpl w:val="C9741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826A33"/>
    <w:multiLevelType w:val="hybridMultilevel"/>
    <w:tmpl w:val="078E3A36"/>
    <w:lvl w:ilvl="0" w:tplc="9F9A60C6">
      <w:start w:val="1"/>
      <w:numFmt w:val="lowerLetter"/>
      <w:lvlText w:val="%1."/>
      <w:lvlJc w:val="left"/>
      <w:pPr>
        <w:ind w:left="185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402755451">
    <w:abstractNumId w:val="0"/>
  </w:num>
  <w:num w:numId="2" w16cid:durableId="1575506778">
    <w:abstractNumId w:val="1"/>
  </w:num>
  <w:num w:numId="3" w16cid:durableId="1650397674">
    <w:abstractNumId w:val="2"/>
  </w:num>
  <w:num w:numId="4" w16cid:durableId="135687980">
    <w:abstractNumId w:val="3"/>
  </w:num>
  <w:num w:numId="5" w16cid:durableId="292909649">
    <w:abstractNumId w:val="9"/>
  </w:num>
  <w:num w:numId="6" w16cid:durableId="14793004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3112950">
    <w:abstractNumId w:val="5"/>
  </w:num>
  <w:num w:numId="8" w16cid:durableId="198397180">
    <w:abstractNumId w:val="11"/>
  </w:num>
  <w:num w:numId="9" w16cid:durableId="1778989985">
    <w:abstractNumId w:val="15"/>
  </w:num>
  <w:num w:numId="10" w16cid:durableId="526060320">
    <w:abstractNumId w:val="14"/>
  </w:num>
  <w:num w:numId="11" w16cid:durableId="823472052">
    <w:abstractNumId w:val="12"/>
  </w:num>
  <w:num w:numId="12" w16cid:durableId="991758276">
    <w:abstractNumId w:val="7"/>
  </w:num>
  <w:num w:numId="13" w16cid:durableId="1989625681">
    <w:abstractNumId w:val="13"/>
  </w:num>
  <w:num w:numId="14" w16cid:durableId="1054962119">
    <w:abstractNumId w:val="10"/>
  </w:num>
  <w:num w:numId="15" w16cid:durableId="1978100996">
    <w:abstractNumId w:val="4"/>
  </w:num>
  <w:num w:numId="16" w16cid:durableId="19341238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4B1"/>
    <w:rsid w:val="00011855"/>
    <w:rsid w:val="000350BB"/>
    <w:rsid w:val="00046D34"/>
    <w:rsid w:val="00073234"/>
    <w:rsid w:val="00083650"/>
    <w:rsid w:val="00086AEA"/>
    <w:rsid w:val="000A62D4"/>
    <w:rsid w:val="000E1DD4"/>
    <w:rsid w:val="000F1274"/>
    <w:rsid w:val="000F691A"/>
    <w:rsid w:val="001200ED"/>
    <w:rsid w:val="001212F7"/>
    <w:rsid w:val="0013061A"/>
    <w:rsid w:val="00130BFC"/>
    <w:rsid w:val="00133961"/>
    <w:rsid w:val="00137064"/>
    <w:rsid w:val="001537D2"/>
    <w:rsid w:val="00165650"/>
    <w:rsid w:val="00184748"/>
    <w:rsid w:val="00184FEC"/>
    <w:rsid w:val="00186410"/>
    <w:rsid w:val="00193274"/>
    <w:rsid w:val="001954EB"/>
    <w:rsid w:val="001A5674"/>
    <w:rsid w:val="001B3F7E"/>
    <w:rsid w:val="001C0DEC"/>
    <w:rsid w:val="001D4156"/>
    <w:rsid w:val="001E3D0F"/>
    <w:rsid w:val="001E71AA"/>
    <w:rsid w:val="002013C6"/>
    <w:rsid w:val="00202A5E"/>
    <w:rsid w:val="00202F3F"/>
    <w:rsid w:val="00232E49"/>
    <w:rsid w:val="0025515B"/>
    <w:rsid w:val="00255D23"/>
    <w:rsid w:val="00266867"/>
    <w:rsid w:val="002947E0"/>
    <w:rsid w:val="002A7390"/>
    <w:rsid w:val="002B5D40"/>
    <w:rsid w:val="002C58C0"/>
    <w:rsid w:val="002D3578"/>
    <w:rsid w:val="002E5E87"/>
    <w:rsid w:val="002F214B"/>
    <w:rsid w:val="002F4B16"/>
    <w:rsid w:val="003009D7"/>
    <w:rsid w:val="00302D29"/>
    <w:rsid w:val="00313E5B"/>
    <w:rsid w:val="00314D3C"/>
    <w:rsid w:val="00337CD2"/>
    <w:rsid w:val="00356252"/>
    <w:rsid w:val="003758A2"/>
    <w:rsid w:val="003A29A5"/>
    <w:rsid w:val="003A7D8C"/>
    <w:rsid w:val="003C5348"/>
    <w:rsid w:val="003E1617"/>
    <w:rsid w:val="003E458D"/>
    <w:rsid w:val="003F106E"/>
    <w:rsid w:val="003F6216"/>
    <w:rsid w:val="003F798D"/>
    <w:rsid w:val="00400B2A"/>
    <w:rsid w:val="00400BC1"/>
    <w:rsid w:val="004032D0"/>
    <w:rsid w:val="004129FF"/>
    <w:rsid w:val="00421E1F"/>
    <w:rsid w:val="004230B8"/>
    <w:rsid w:val="00427CFF"/>
    <w:rsid w:val="00446D28"/>
    <w:rsid w:val="0045322B"/>
    <w:rsid w:val="004718ED"/>
    <w:rsid w:val="00472553"/>
    <w:rsid w:val="00481CB8"/>
    <w:rsid w:val="00486CDA"/>
    <w:rsid w:val="00491015"/>
    <w:rsid w:val="004A2398"/>
    <w:rsid w:val="004A6921"/>
    <w:rsid w:val="004B5758"/>
    <w:rsid w:val="004B7B43"/>
    <w:rsid w:val="004C320C"/>
    <w:rsid w:val="004E4E92"/>
    <w:rsid w:val="004F7BCC"/>
    <w:rsid w:val="00535619"/>
    <w:rsid w:val="0053741F"/>
    <w:rsid w:val="00543CD6"/>
    <w:rsid w:val="00555229"/>
    <w:rsid w:val="00570C9C"/>
    <w:rsid w:val="00571F96"/>
    <w:rsid w:val="00575EFB"/>
    <w:rsid w:val="00576E95"/>
    <w:rsid w:val="005A5E30"/>
    <w:rsid w:val="005B500D"/>
    <w:rsid w:val="005C723F"/>
    <w:rsid w:val="005E2CC9"/>
    <w:rsid w:val="005E548D"/>
    <w:rsid w:val="005F1470"/>
    <w:rsid w:val="00602FAF"/>
    <w:rsid w:val="00620C55"/>
    <w:rsid w:val="00623ECA"/>
    <w:rsid w:val="0062515E"/>
    <w:rsid w:val="0063099E"/>
    <w:rsid w:val="006358E2"/>
    <w:rsid w:val="00636A0C"/>
    <w:rsid w:val="006410E5"/>
    <w:rsid w:val="006559F0"/>
    <w:rsid w:val="00657E93"/>
    <w:rsid w:val="0066775B"/>
    <w:rsid w:val="00670B5F"/>
    <w:rsid w:val="00683A01"/>
    <w:rsid w:val="00685A88"/>
    <w:rsid w:val="0069632B"/>
    <w:rsid w:val="006A5889"/>
    <w:rsid w:val="006B3472"/>
    <w:rsid w:val="006C3298"/>
    <w:rsid w:val="006C3397"/>
    <w:rsid w:val="006D131B"/>
    <w:rsid w:val="006E5DCD"/>
    <w:rsid w:val="00703DEA"/>
    <w:rsid w:val="00706217"/>
    <w:rsid w:val="00715BC6"/>
    <w:rsid w:val="00732DBC"/>
    <w:rsid w:val="00737DA9"/>
    <w:rsid w:val="0074702A"/>
    <w:rsid w:val="0075492A"/>
    <w:rsid w:val="007551EA"/>
    <w:rsid w:val="00761378"/>
    <w:rsid w:val="007645B2"/>
    <w:rsid w:val="00777C7F"/>
    <w:rsid w:val="0078336C"/>
    <w:rsid w:val="0081111F"/>
    <w:rsid w:val="00813926"/>
    <w:rsid w:val="00815889"/>
    <w:rsid w:val="008229D4"/>
    <w:rsid w:val="008312CF"/>
    <w:rsid w:val="00832D25"/>
    <w:rsid w:val="008337A7"/>
    <w:rsid w:val="00840D18"/>
    <w:rsid w:val="00856224"/>
    <w:rsid w:val="00875776"/>
    <w:rsid w:val="008B1EAF"/>
    <w:rsid w:val="008B3DA3"/>
    <w:rsid w:val="008D1E40"/>
    <w:rsid w:val="008D23D3"/>
    <w:rsid w:val="008E0C9A"/>
    <w:rsid w:val="008E0F1E"/>
    <w:rsid w:val="0092414F"/>
    <w:rsid w:val="00925997"/>
    <w:rsid w:val="0093066C"/>
    <w:rsid w:val="00932392"/>
    <w:rsid w:val="0094448F"/>
    <w:rsid w:val="0094503B"/>
    <w:rsid w:val="00946C97"/>
    <w:rsid w:val="00977DFA"/>
    <w:rsid w:val="009913AC"/>
    <w:rsid w:val="0099747A"/>
    <w:rsid w:val="009F611A"/>
    <w:rsid w:val="00A32D1A"/>
    <w:rsid w:val="00A430D8"/>
    <w:rsid w:val="00A7651B"/>
    <w:rsid w:val="00A86CF3"/>
    <w:rsid w:val="00A949D3"/>
    <w:rsid w:val="00A95B3D"/>
    <w:rsid w:val="00A97F35"/>
    <w:rsid w:val="00AA30E9"/>
    <w:rsid w:val="00AA4698"/>
    <w:rsid w:val="00AB4931"/>
    <w:rsid w:val="00AC1988"/>
    <w:rsid w:val="00AC6D03"/>
    <w:rsid w:val="00AD73AE"/>
    <w:rsid w:val="00AF079D"/>
    <w:rsid w:val="00AF1605"/>
    <w:rsid w:val="00AF4D2C"/>
    <w:rsid w:val="00AF5D21"/>
    <w:rsid w:val="00B006B2"/>
    <w:rsid w:val="00B014E6"/>
    <w:rsid w:val="00B10747"/>
    <w:rsid w:val="00B36CA8"/>
    <w:rsid w:val="00B418A9"/>
    <w:rsid w:val="00B558B3"/>
    <w:rsid w:val="00B558C8"/>
    <w:rsid w:val="00B77131"/>
    <w:rsid w:val="00B92FA2"/>
    <w:rsid w:val="00BA1A0D"/>
    <w:rsid w:val="00BA7F7A"/>
    <w:rsid w:val="00BB132B"/>
    <w:rsid w:val="00BD23B3"/>
    <w:rsid w:val="00BE35DC"/>
    <w:rsid w:val="00C1068B"/>
    <w:rsid w:val="00C1410D"/>
    <w:rsid w:val="00C32452"/>
    <w:rsid w:val="00C37438"/>
    <w:rsid w:val="00C50C59"/>
    <w:rsid w:val="00C51B6D"/>
    <w:rsid w:val="00C65FAF"/>
    <w:rsid w:val="00C6735C"/>
    <w:rsid w:val="00C750BB"/>
    <w:rsid w:val="00C7735C"/>
    <w:rsid w:val="00C837B2"/>
    <w:rsid w:val="00C904B1"/>
    <w:rsid w:val="00C90D2B"/>
    <w:rsid w:val="00C95BFC"/>
    <w:rsid w:val="00CA519F"/>
    <w:rsid w:val="00CA5D3F"/>
    <w:rsid w:val="00CB312B"/>
    <w:rsid w:val="00CB5849"/>
    <w:rsid w:val="00CC3CDA"/>
    <w:rsid w:val="00CD3D16"/>
    <w:rsid w:val="00CD6B49"/>
    <w:rsid w:val="00CE5D73"/>
    <w:rsid w:val="00CE7069"/>
    <w:rsid w:val="00D01A4A"/>
    <w:rsid w:val="00D06363"/>
    <w:rsid w:val="00D10DEE"/>
    <w:rsid w:val="00D15754"/>
    <w:rsid w:val="00D159F9"/>
    <w:rsid w:val="00D36FCD"/>
    <w:rsid w:val="00D42D69"/>
    <w:rsid w:val="00D64F3E"/>
    <w:rsid w:val="00D755F2"/>
    <w:rsid w:val="00D760BE"/>
    <w:rsid w:val="00D81592"/>
    <w:rsid w:val="00D9363E"/>
    <w:rsid w:val="00D97638"/>
    <w:rsid w:val="00DA7A09"/>
    <w:rsid w:val="00DB209E"/>
    <w:rsid w:val="00DD2137"/>
    <w:rsid w:val="00DD7B8E"/>
    <w:rsid w:val="00DE5E20"/>
    <w:rsid w:val="00E07AB9"/>
    <w:rsid w:val="00E233F1"/>
    <w:rsid w:val="00E238FE"/>
    <w:rsid w:val="00EA0328"/>
    <w:rsid w:val="00EA7099"/>
    <w:rsid w:val="00EB721E"/>
    <w:rsid w:val="00ED420D"/>
    <w:rsid w:val="00EE4ECF"/>
    <w:rsid w:val="00EE6A56"/>
    <w:rsid w:val="00F174C7"/>
    <w:rsid w:val="00F30534"/>
    <w:rsid w:val="00F520A0"/>
    <w:rsid w:val="00F57CF4"/>
    <w:rsid w:val="00F61F55"/>
    <w:rsid w:val="00F62DC8"/>
    <w:rsid w:val="00F67CBB"/>
    <w:rsid w:val="00F87900"/>
    <w:rsid w:val="00F964DA"/>
    <w:rsid w:val="00F96F63"/>
    <w:rsid w:val="00FA6346"/>
    <w:rsid w:val="00FB2789"/>
    <w:rsid w:val="00FC1940"/>
    <w:rsid w:val="00FD5CB4"/>
    <w:rsid w:val="00FD7B99"/>
    <w:rsid w:val="54D13DBE"/>
    <w:rsid w:val="67CD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497C5"/>
  <w15:chartTrackingRefBased/>
  <w15:docId w15:val="{59EFC717-E352-42EC-A614-0FBA4D8E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sz w:val="28"/>
      <w:szCs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hAnsi="Arial" w:cs="Arial"/>
      <w:sz w:val="28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Nagwek1Znak">
    <w:name w:val="Nagłówek 1 Znak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rPr>
      <w:rFonts w:ascii="Arial" w:hAnsi="Arial" w:cs="Arial"/>
      <w:sz w:val="28"/>
      <w:szCs w:val="24"/>
    </w:rPr>
  </w:style>
  <w:style w:type="character" w:customStyle="1" w:styleId="Tekstpodstawowywcity2Znak">
    <w:name w:val="Tekst podstawowy wcięty 2 Znak"/>
    <w:rPr>
      <w:rFonts w:ascii="Arial" w:hAnsi="Arial" w:cs="Arial"/>
      <w:bCs/>
      <w:i/>
      <w:iCs/>
    </w:rPr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  <w:szCs w:val="24"/>
    </w:rPr>
  </w:style>
  <w:style w:type="character" w:customStyle="1" w:styleId="Znak">
    <w:name w:val="Znak"/>
    <w:rPr>
      <w:sz w:val="22"/>
      <w:szCs w:val="22"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Times New Roman"/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FontStyle26">
    <w:name w:val="Font Style26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0">
    <w:name w:val="Font Style60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rPr>
      <w:rFonts w:ascii="Times New Roman" w:hAnsi="Times New Roman" w:cs="Times New Roman"/>
      <w:sz w:val="24"/>
      <w:szCs w:val="24"/>
    </w:rPr>
  </w:style>
  <w:style w:type="character" w:styleId="Hipercze">
    <w:name w:val="Hyperlink"/>
    <w:semiHidden/>
    <w:rPr>
      <w:color w:val="000080"/>
      <w:u w:val="single"/>
    </w:rPr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Tekstpodstawowy">
    <w:name w:val="Body Text"/>
    <w:basedOn w:val="Normalny"/>
    <w:semiHidden/>
    <w:pPr>
      <w:spacing w:after="140" w:line="288" w:lineRule="auto"/>
    </w:pPr>
  </w:style>
  <w:style w:type="paragraph" w:styleId="Lista">
    <w:name w:val="List"/>
    <w:basedOn w:val="Tekstpodstawowy"/>
    <w:semiHidden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2">
    <w:name w:val="Body Text Indent 2"/>
    <w:basedOn w:val="Normalny"/>
    <w:semiHidden/>
    <w:pPr>
      <w:spacing w:after="0" w:line="240" w:lineRule="auto"/>
      <w:ind w:left="4953"/>
      <w:jc w:val="both"/>
    </w:pPr>
    <w:rPr>
      <w:rFonts w:ascii="Arial" w:hAnsi="Arial" w:cs="Arial"/>
      <w:bCs/>
      <w:i/>
      <w:iCs/>
      <w:sz w:val="20"/>
      <w:szCs w:val="20"/>
      <w:lang w:val="x-none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zh-CN"/>
    </w:rPr>
  </w:style>
  <w:style w:type="paragraph" w:styleId="Mapadokumentu">
    <w:name w:val="Document Map"/>
    <w:basedOn w:val="Normalny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</w:pPr>
    <w:rPr>
      <w:rFonts w:ascii="Calibri" w:eastAsia="Calibri" w:hAnsi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uiPriority w:val="99"/>
    <w:semiHidden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paragraph" w:styleId="Akapitzlist">
    <w:name w:val="List Paragraph"/>
    <w:basedOn w:val="Normalny"/>
    <w:qFormat/>
    <w:pPr>
      <w:spacing w:after="0" w:line="240" w:lineRule="auto"/>
      <w:ind w:left="708"/>
    </w:pPr>
    <w:rPr>
      <w:rFonts w:ascii="Times New Roman" w:hAnsi="Times New Roman"/>
      <w:sz w:val="24"/>
      <w:szCs w:val="24"/>
      <w:lang w:val="x-none"/>
    </w:rPr>
  </w:style>
  <w:style w:type="paragraph" w:customStyle="1" w:styleId="Standard">
    <w:name w:val="Standard"/>
    <w:pPr>
      <w:suppressAutoHyphens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2">
    <w:name w:val="List 2"/>
    <w:basedOn w:val="Normalny"/>
    <w:uiPriority w:val="99"/>
    <w:semiHidden/>
    <w:unhideWhenUsed/>
    <w:rsid w:val="00703DEA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703DEA"/>
    <w:rPr>
      <w:vertAlign w:val="superscript"/>
    </w:rPr>
  </w:style>
  <w:style w:type="numbering" w:customStyle="1" w:styleId="WWNum33">
    <w:name w:val="WWNum33"/>
    <w:basedOn w:val="Bezlisty"/>
    <w:rsid w:val="004B7B43"/>
    <w:pPr>
      <w:numPr>
        <w:numId w:val="13"/>
      </w:numPr>
    </w:pPr>
  </w:style>
  <w:style w:type="paragraph" w:styleId="Poprawka">
    <w:name w:val="Revision"/>
    <w:hidden/>
    <w:uiPriority w:val="99"/>
    <w:semiHidden/>
    <w:rsid w:val="001212F7"/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85076-9218-4A67-8773-50CD556E94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1ABF2-3200-43B6-B296-0903495AD2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C3418B-0BED-4C62-BE5D-CF093E13F5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F0F729-CE30-4AD7-9595-1046236DD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10</Pages>
  <Words>2302</Words>
  <Characters>13818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dc:description/>
  <cp:lastModifiedBy>Rafał Mroczkowski</cp:lastModifiedBy>
  <cp:revision>18</cp:revision>
  <cp:lastPrinted>2018-02-16T13:28:00Z</cp:lastPrinted>
  <dcterms:created xsi:type="dcterms:W3CDTF">2024-07-29T09:01:00Z</dcterms:created>
  <dcterms:modified xsi:type="dcterms:W3CDTF">2025-04-23T06:13:00Z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