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FFEC7E6" w14:textId="77777777" w:rsidR="009F611A" w:rsidRDefault="009F611A">
      <w:pPr>
        <w:pStyle w:val="Bezodstpw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  <w:color w:val="000000"/>
        </w:rPr>
        <w:t xml:space="preserve">Załącznik nr </w:t>
      </w:r>
      <w:r w:rsidR="0092414F">
        <w:rPr>
          <w:rFonts w:ascii="Arial" w:hAnsi="Arial" w:cs="Arial"/>
          <w:b/>
          <w:color w:val="000000"/>
        </w:rPr>
        <w:t>3</w:t>
      </w:r>
      <w:r w:rsidR="0069632B">
        <w:rPr>
          <w:rFonts w:ascii="Arial" w:hAnsi="Arial" w:cs="Arial"/>
          <w:b/>
          <w:color w:val="000000"/>
        </w:rPr>
        <w:t>a</w:t>
      </w:r>
      <w:r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b/>
        </w:rPr>
        <w:t>do Regulaminu Konkursu</w:t>
      </w:r>
    </w:p>
    <w:p w14:paraId="2C47938E" w14:textId="77777777" w:rsidR="009F611A" w:rsidRDefault="009F611A">
      <w:pPr>
        <w:pStyle w:val="Bezodstpw"/>
        <w:jc w:val="center"/>
        <w:rPr>
          <w:rFonts w:ascii="Arial" w:hAnsi="Arial" w:cs="Arial"/>
          <w:b/>
        </w:rPr>
      </w:pPr>
    </w:p>
    <w:p w14:paraId="50F46F9F" w14:textId="77777777" w:rsidR="00421E1F" w:rsidRDefault="00421E1F" w:rsidP="00255D23">
      <w:pPr>
        <w:pStyle w:val="Noparagraphstyle"/>
        <w:spacing w:line="400" w:lineRule="exact"/>
        <w:jc w:val="center"/>
        <w:rPr>
          <w:rFonts w:ascii="Arimo" w:hAnsi="Arimo" w:cs="Arimo"/>
          <w:b/>
          <w:u w:val="single"/>
        </w:rPr>
      </w:pPr>
    </w:p>
    <w:p w14:paraId="4C6B1A13" w14:textId="77777777" w:rsidR="00421E1F" w:rsidRDefault="00421E1F" w:rsidP="00255D23">
      <w:pPr>
        <w:pStyle w:val="Noparagraphstyle"/>
        <w:spacing w:line="400" w:lineRule="exact"/>
        <w:jc w:val="center"/>
        <w:rPr>
          <w:rFonts w:ascii="Arimo" w:hAnsi="Arimo" w:cs="Arimo"/>
          <w:b/>
          <w:u w:val="single"/>
        </w:rPr>
      </w:pPr>
    </w:p>
    <w:p w14:paraId="43D439A5" w14:textId="77777777" w:rsidR="00421E1F" w:rsidRDefault="00421E1F" w:rsidP="00255D23">
      <w:pPr>
        <w:pStyle w:val="Noparagraphstyle"/>
        <w:spacing w:line="400" w:lineRule="exact"/>
        <w:jc w:val="center"/>
        <w:rPr>
          <w:rFonts w:ascii="Arimo" w:hAnsi="Arimo" w:cs="Arimo"/>
          <w:b/>
          <w:u w:val="single"/>
        </w:rPr>
      </w:pPr>
    </w:p>
    <w:p w14:paraId="3FB45A9D" w14:textId="77777777" w:rsidR="00421E1F" w:rsidRDefault="00421E1F" w:rsidP="00255D23">
      <w:pPr>
        <w:pStyle w:val="Noparagraphstyle"/>
        <w:spacing w:line="400" w:lineRule="exact"/>
        <w:jc w:val="center"/>
        <w:rPr>
          <w:rFonts w:ascii="Arimo" w:hAnsi="Arimo" w:cs="Arimo"/>
          <w:b/>
          <w:u w:val="single"/>
        </w:rPr>
      </w:pPr>
    </w:p>
    <w:p w14:paraId="0505138D" w14:textId="77777777" w:rsidR="00421E1F" w:rsidRDefault="00421E1F" w:rsidP="00255D23">
      <w:pPr>
        <w:pStyle w:val="Noparagraphstyle"/>
        <w:spacing w:line="400" w:lineRule="exact"/>
        <w:jc w:val="center"/>
        <w:rPr>
          <w:rFonts w:ascii="Arimo" w:hAnsi="Arimo" w:cs="Arimo"/>
          <w:b/>
          <w:u w:val="single"/>
        </w:rPr>
      </w:pPr>
    </w:p>
    <w:p w14:paraId="2ECBCBE2" w14:textId="77777777" w:rsidR="0069632B" w:rsidRPr="0069632B" w:rsidRDefault="0069632B" w:rsidP="0069632B">
      <w:pPr>
        <w:pStyle w:val="Noparagraphstyle"/>
        <w:spacing w:line="520" w:lineRule="exact"/>
        <w:jc w:val="center"/>
        <w:rPr>
          <w:rFonts w:ascii="Arimo" w:hAnsi="Arimo" w:cs="Arimo"/>
          <w:b/>
          <w:sz w:val="36"/>
          <w:szCs w:val="36"/>
        </w:rPr>
      </w:pPr>
      <w:r w:rsidRPr="0069632B">
        <w:rPr>
          <w:rFonts w:ascii="Arimo" w:hAnsi="Arimo" w:cs="Arimo"/>
          <w:b/>
          <w:sz w:val="36"/>
          <w:szCs w:val="36"/>
        </w:rPr>
        <w:t xml:space="preserve">WNIOSEK O DOPUSZCZENIE </w:t>
      </w:r>
    </w:p>
    <w:p w14:paraId="5513B24B" w14:textId="77777777" w:rsidR="001212F7" w:rsidRDefault="0069632B" w:rsidP="00761378">
      <w:pPr>
        <w:pStyle w:val="Noparagraphstyle"/>
        <w:spacing w:line="520" w:lineRule="exact"/>
        <w:jc w:val="center"/>
        <w:rPr>
          <w:rFonts w:ascii="Arimo" w:hAnsi="Arimo" w:cs="Arimo"/>
          <w:b/>
          <w:sz w:val="36"/>
          <w:szCs w:val="36"/>
        </w:rPr>
      </w:pPr>
      <w:r w:rsidRPr="0069632B">
        <w:rPr>
          <w:rFonts w:ascii="Arimo" w:hAnsi="Arimo" w:cs="Arimo"/>
          <w:b/>
          <w:sz w:val="36"/>
          <w:szCs w:val="36"/>
        </w:rPr>
        <w:t xml:space="preserve">DO UDZIAŁU </w:t>
      </w:r>
    </w:p>
    <w:p w14:paraId="4BB869E5" w14:textId="7BF520DF" w:rsidR="009F611A" w:rsidRPr="0069632B" w:rsidRDefault="00A97F35" w:rsidP="00761378">
      <w:pPr>
        <w:pStyle w:val="Noparagraphstyle"/>
        <w:spacing w:line="520" w:lineRule="exact"/>
        <w:jc w:val="center"/>
        <w:rPr>
          <w:rFonts w:ascii="Arimo" w:hAnsi="Arimo" w:cs="Arimo"/>
          <w:b/>
          <w:sz w:val="36"/>
          <w:szCs w:val="36"/>
        </w:rPr>
      </w:pPr>
      <w:r w:rsidRPr="0069632B">
        <w:rPr>
          <w:rFonts w:ascii="Arimo" w:hAnsi="Arimo" w:cs="Arimo"/>
          <w:b/>
          <w:sz w:val="36"/>
          <w:szCs w:val="36"/>
        </w:rPr>
        <w:t>W</w:t>
      </w:r>
      <w:r>
        <w:rPr>
          <w:rFonts w:ascii="Arimo" w:hAnsi="Arimo" w:cs="Arimo"/>
          <w:b/>
          <w:sz w:val="36"/>
          <w:szCs w:val="36"/>
        </w:rPr>
        <w:t xml:space="preserve"> </w:t>
      </w:r>
      <w:r w:rsidR="001A5674" w:rsidRPr="001A5674">
        <w:rPr>
          <w:rFonts w:ascii="Arimo" w:hAnsi="Arimo" w:cs="Arimo"/>
          <w:b/>
          <w:sz w:val="36"/>
          <w:szCs w:val="36"/>
        </w:rPr>
        <w:t>KONKURS</w:t>
      </w:r>
      <w:r w:rsidR="001A5674">
        <w:rPr>
          <w:rFonts w:ascii="Arimo" w:hAnsi="Arimo" w:cs="Arimo"/>
          <w:b/>
          <w:sz w:val="36"/>
          <w:szCs w:val="36"/>
        </w:rPr>
        <w:t>IE</w:t>
      </w:r>
      <w:r w:rsidR="001A5674" w:rsidRPr="001A5674">
        <w:rPr>
          <w:rFonts w:ascii="Arimo" w:hAnsi="Arimo" w:cs="Arimo"/>
          <w:b/>
          <w:sz w:val="36"/>
          <w:szCs w:val="36"/>
        </w:rPr>
        <w:t xml:space="preserve"> </w:t>
      </w:r>
      <w:r w:rsidR="00FD7B99" w:rsidRPr="00FD7B99">
        <w:rPr>
          <w:rFonts w:ascii="Arimo" w:hAnsi="Arimo" w:cs="Arimo"/>
          <w:b/>
          <w:sz w:val="36"/>
          <w:szCs w:val="36"/>
        </w:rPr>
        <w:t>REALIZACYJNY</w:t>
      </w:r>
      <w:r w:rsidR="00FD7B99">
        <w:rPr>
          <w:rFonts w:ascii="Arimo" w:hAnsi="Arimo" w:cs="Arimo"/>
          <w:b/>
          <w:sz w:val="36"/>
          <w:szCs w:val="36"/>
        </w:rPr>
        <w:t>M</w:t>
      </w:r>
      <w:r w:rsidR="00FD7B99" w:rsidRPr="00FD7B99">
        <w:rPr>
          <w:rFonts w:ascii="Arimo" w:hAnsi="Arimo" w:cs="Arimo"/>
          <w:b/>
          <w:sz w:val="36"/>
          <w:szCs w:val="36"/>
        </w:rPr>
        <w:t>, DWUETAPOWY</w:t>
      </w:r>
      <w:r w:rsidR="00FD7B99">
        <w:rPr>
          <w:rFonts w:ascii="Arimo" w:hAnsi="Arimo" w:cs="Arimo"/>
          <w:b/>
          <w:sz w:val="36"/>
          <w:szCs w:val="36"/>
        </w:rPr>
        <w:t>M</w:t>
      </w:r>
      <w:r w:rsidR="00FD7B99" w:rsidRPr="00FD7B99">
        <w:rPr>
          <w:rFonts w:ascii="Arimo" w:hAnsi="Arimo" w:cs="Arimo"/>
          <w:b/>
          <w:sz w:val="36"/>
          <w:szCs w:val="36"/>
        </w:rPr>
        <w:t xml:space="preserve"> NA KONCEPCJĘ ARCHITEKTONICZNĄ SZKOŁY PODSTAWOWEJ Z ZAPLECZEM SPORTOWYM I NIEZBĘDNĄ INFRASTRUKTURĄ PRZY UL. ŁOKCIOWEJ W DZIELNICY WILANÓW M.ST. WARSZAWY</w:t>
      </w:r>
    </w:p>
    <w:p w14:paraId="7CC34889" w14:textId="77777777" w:rsidR="00AF5D21" w:rsidRDefault="00AF5D21" w:rsidP="00AF5D21">
      <w:pPr>
        <w:pStyle w:val="Noparagraphstyle"/>
        <w:spacing w:line="400" w:lineRule="exact"/>
        <w:rPr>
          <w:rFonts w:ascii="Arimo" w:hAnsi="Arimo" w:cs="Arimo"/>
          <w:b/>
        </w:rPr>
      </w:pPr>
    </w:p>
    <w:p w14:paraId="7255F787" w14:textId="77777777" w:rsidR="001212F7" w:rsidRDefault="001212F7" w:rsidP="00AF5D21">
      <w:pPr>
        <w:pStyle w:val="Noparagraphstyle"/>
        <w:spacing w:line="400" w:lineRule="exact"/>
        <w:jc w:val="center"/>
        <w:rPr>
          <w:rFonts w:ascii="Arimo" w:hAnsi="Arimo" w:cs="Arimo"/>
          <w:b/>
          <w:sz w:val="28"/>
          <w:szCs w:val="28"/>
        </w:rPr>
      </w:pPr>
    </w:p>
    <w:p w14:paraId="6B517A38" w14:textId="77777777" w:rsidR="001212F7" w:rsidRPr="00491015" w:rsidRDefault="001212F7" w:rsidP="00491015"/>
    <w:p w14:paraId="0D349CEB" w14:textId="77777777" w:rsidR="001212F7" w:rsidRPr="00491015" w:rsidRDefault="001212F7" w:rsidP="00491015"/>
    <w:p w14:paraId="34A8D387" w14:textId="77777777" w:rsidR="001212F7" w:rsidRPr="00491015" w:rsidRDefault="001212F7" w:rsidP="00491015"/>
    <w:p w14:paraId="462C998B" w14:textId="77777777" w:rsidR="001212F7" w:rsidRPr="00491015" w:rsidRDefault="001212F7" w:rsidP="00491015"/>
    <w:p w14:paraId="246D9D0B" w14:textId="77777777" w:rsidR="001212F7" w:rsidRPr="00491015" w:rsidRDefault="001212F7" w:rsidP="00491015"/>
    <w:p w14:paraId="3E2AC399" w14:textId="77777777" w:rsidR="001212F7" w:rsidRPr="00491015" w:rsidRDefault="001212F7" w:rsidP="00491015"/>
    <w:p w14:paraId="25A081DD" w14:textId="77777777" w:rsidR="001212F7" w:rsidRDefault="001212F7" w:rsidP="00AF5D21">
      <w:pPr>
        <w:pStyle w:val="Noparagraphstyle"/>
        <w:spacing w:line="400" w:lineRule="exact"/>
        <w:jc w:val="center"/>
        <w:rPr>
          <w:rFonts w:ascii="Arimo" w:hAnsi="Arimo" w:cs="Arimo"/>
          <w:b/>
          <w:sz w:val="28"/>
          <w:szCs w:val="28"/>
        </w:rPr>
      </w:pPr>
    </w:p>
    <w:p w14:paraId="15AEEB9F" w14:textId="1FD5D1F0" w:rsidR="001212F7" w:rsidRDefault="001212F7" w:rsidP="00491015">
      <w:pPr>
        <w:pStyle w:val="Noparagraphstyle"/>
        <w:tabs>
          <w:tab w:val="left" w:pos="5840"/>
        </w:tabs>
        <w:spacing w:line="400" w:lineRule="exact"/>
        <w:rPr>
          <w:rFonts w:ascii="Arimo" w:hAnsi="Arimo" w:cs="Arimo"/>
          <w:b/>
          <w:sz w:val="28"/>
          <w:szCs w:val="28"/>
        </w:rPr>
      </w:pPr>
    </w:p>
    <w:p w14:paraId="6AC2A182" w14:textId="19A2CD69" w:rsidR="00AF5D21" w:rsidRPr="00AF5D21" w:rsidRDefault="00421E1F" w:rsidP="00AF5D21">
      <w:pPr>
        <w:pStyle w:val="Noparagraphstyle"/>
        <w:spacing w:line="400" w:lineRule="exact"/>
        <w:jc w:val="center"/>
        <w:rPr>
          <w:rFonts w:ascii="Arimo" w:hAnsi="Arimo" w:cs="Arimo"/>
          <w:b/>
          <w:sz w:val="28"/>
          <w:szCs w:val="28"/>
        </w:rPr>
      </w:pPr>
      <w:r w:rsidRPr="00491015">
        <w:br w:type="page"/>
      </w:r>
      <w:r w:rsidR="00AF5D21" w:rsidRPr="00AF5D21">
        <w:rPr>
          <w:rFonts w:ascii="Arimo" w:hAnsi="Arimo" w:cs="Arimo"/>
          <w:b/>
          <w:sz w:val="28"/>
          <w:szCs w:val="28"/>
        </w:rPr>
        <w:lastRenderedPageBreak/>
        <w:t>I.</w:t>
      </w:r>
    </w:p>
    <w:p w14:paraId="7CF08749" w14:textId="5591A078" w:rsidR="00FB2789" w:rsidRDefault="00FB2789" w:rsidP="00AF5D21">
      <w:pPr>
        <w:pStyle w:val="Bezodstpw"/>
        <w:jc w:val="both"/>
        <w:rPr>
          <w:rFonts w:ascii="Arial" w:hAnsi="Arial" w:cs="Arial"/>
          <w:b/>
        </w:rPr>
      </w:pPr>
      <w:bookmarkStart w:id="0" w:name="_Hlk64928590"/>
      <w:r w:rsidRPr="00FB2789">
        <w:rPr>
          <w:rFonts w:ascii="Arial" w:hAnsi="Arial" w:cs="Arial"/>
          <w:b/>
        </w:rPr>
        <w:t xml:space="preserve">Jako niżej podpisany Uczestnik Konkursu </w:t>
      </w:r>
      <w:r w:rsidR="002E5E87" w:rsidRPr="002E5E87">
        <w:rPr>
          <w:rFonts w:ascii="Arial" w:hAnsi="Arial" w:cs="Arial"/>
          <w:b/>
        </w:rPr>
        <w:t xml:space="preserve">samodzielnie biorący udział w Konkursie </w:t>
      </w:r>
      <w:r w:rsidRPr="00FB2789">
        <w:rPr>
          <w:rFonts w:ascii="Arial" w:hAnsi="Arial" w:cs="Arial"/>
          <w:b/>
        </w:rPr>
        <w:t xml:space="preserve">lub Pełnomocnik działający w imieniu Uczestnika Konkursu </w:t>
      </w:r>
      <w:r w:rsidR="002E5E87" w:rsidRPr="002E5E87">
        <w:rPr>
          <w:rFonts w:ascii="Arial" w:hAnsi="Arial" w:cs="Arial"/>
          <w:b/>
        </w:rPr>
        <w:t>samodzielnie biorąc</w:t>
      </w:r>
      <w:r w:rsidR="002E5E87">
        <w:rPr>
          <w:rFonts w:ascii="Arial" w:hAnsi="Arial" w:cs="Arial"/>
          <w:b/>
        </w:rPr>
        <w:t>ego</w:t>
      </w:r>
      <w:r w:rsidR="002E5E87" w:rsidRPr="002E5E87">
        <w:rPr>
          <w:rFonts w:ascii="Arial" w:hAnsi="Arial" w:cs="Arial"/>
          <w:b/>
        </w:rPr>
        <w:t xml:space="preserve"> udział w Konkursie </w:t>
      </w:r>
      <w:r w:rsidRPr="00FB2789">
        <w:rPr>
          <w:rFonts w:ascii="Arial" w:hAnsi="Arial" w:cs="Arial"/>
          <w:b/>
        </w:rPr>
        <w:t>składam niniejsz</w:t>
      </w:r>
      <w:r>
        <w:rPr>
          <w:rFonts w:ascii="Arial" w:hAnsi="Arial" w:cs="Arial"/>
          <w:b/>
        </w:rPr>
        <w:t>y wniosek o dopuszczenie</w:t>
      </w:r>
      <w:r w:rsidRPr="00FB2789">
        <w:rPr>
          <w:rFonts w:ascii="Arial" w:hAnsi="Arial" w:cs="Arial"/>
          <w:b/>
        </w:rPr>
        <w:t xml:space="preserve"> do udziału w</w:t>
      </w:r>
      <w:r w:rsidR="00446D28">
        <w:rPr>
          <w:rFonts w:ascii="Arial" w:hAnsi="Arial" w:cs="Arial"/>
          <w:b/>
        </w:rPr>
        <w:t> </w:t>
      </w:r>
      <w:r w:rsidRPr="00FB2789">
        <w:rPr>
          <w:rFonts w:ascii="Arial" w:hAnsi="Arial" w:cs="Arial"/>
          <w:b/>
        </w:rPr>
        <w:t>Konkursie.</w:t>
      </w:r>
    </w:p>
    <w:p w14:paraId="1FD40C36" w14:textId="77777777" w:rsidR="00FB2789" w:rsidRDefault="00FB2789" w:rsidP="00AF5D21">
      <w:pPr>
        <w:pStyle w:val="Bezodstpw"/>
        <w:jc w:val="both"/>
        <w:rPr>
          <w:rFonts w:ascii="Arial" w:hAnsi="Arial" w:cs="Arial"/>
          <w:b/>
        </w:rPr>
      </w:pPr>
    </w:p>
    <w:p w14:paraId="47BAEE3D" w14:textId="36601A0C" w:rsidR="00AF5D21" w:rsidRDefault="00AF5D21" w:rsidP="00AF5D21">
      <w:pPr>
        <w:pStyle w:val="Bezodstpw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DANE UCZESTNIKA KONKURSU SAMODZIELNIE BIORĄCEGO UDZIAŁ W</w:t>
      </w:r>
      <w:r w:rsidR="00DA7A09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KONKURSIE</w:t>
      </w:r>
    </w:p>
    <w:bookmarkEnd w:id="0"/>
    <w:p w14:paraId="69527738" w14:textId="77777777" w:rsidR="00AF5D21" w:rsidRDefault="00AF5D21">
      <w:pPr>
        <w:pStyle w:val="Bezodstpw"/>
        <w:rPr>
          <w:rFonts w:ascii="Arial" w:hAnsi="Arial" w:cs="Arial"/>
          <w:b/>
        </w:rPr>
      </w:pPr>
    </w:p>
    <w:tbl>
      <w:tblPr>
        <w:tblW w:w="933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332"/>
      </w:tblGrid>
      <w:tr w:rsidR="009F611A" w14:paraId="79096A2B" w14:textId="77777777" w:rsidTr="00421E1F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BB4901D" w14:textId="77777777" w:rsidR="009F611A" w:rsidRDefault="009F611A">
            <w:pPr>
              <w:pStyle w:val="Bezodstpw"/>
            </w:pPr>
            <w:bookmarkStart w:id="1" w:name="_Hlk54978867"/>
            <w:r>
              <w:rPr>
                <w:rFonts w:ascii="Arial" w:hAnsi="Arial" w:cs="Arial"/>
                <w:b/>
              </w:rPr>
              <w:t xml:space="preserve">Uczestnik </w:t>
            </w:r>
            <w:r w:rsidR="00421E1F">
              <w:rPr>
                <w:rFonts w:ascii="Arial" w:hAnsi="Arial" w:cs="Arial"/>
                <w:b/>
              </w:rPr>
              <w:t>K</w:t>
            </w:r>
            <w:r>
              <w:rPr>
                <w:rFonts w:ascii="Arial" w:hAnsi="Arial" w:cs="Arial"/>
                <w:b/>
              </w:rPr>
              <w:t>onkursu samodzielnie biorący udział w konkursie:</w:t>
            </w:r>
          </w:p>
        </w:tc>
      </w:tr>
      <w:tr w:rsidR="009F611A" w14:paraId="6BC7A557" w14:textId="77777777" w:rsidTr="00421E1F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AF851" w14:textId="77777777" w:rsidR="008B3DA3" w:rsidRPr="008B3DA3" w:rsidRDefault="008B3DA3" w:rsidP="00421E1F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8B3DA3">
              <w:rPr>
                <w:rFonts w:ascii="Arial" w:hAnsi="Arial" w:cs="Arial"/>
                <w:b/>
                <w:bCs/>
                <w:u w:val="single"/>
              </w:rPr>
              <w:t>Dane Uczestnika Konkursu</w:t>
            </w:r>
            <w:r>
              <w:rPr>
                <w:rFonts w:ascii="Arial" w:hAnsi="Arial" w:cs="Arial"/>
                <w:b/>
                <w:bCs/>
                <w:u w:val="single"/>
              </w:rPr>
              <w:t>:</w:t>
            </w:r>
          </w:p>
          <w:p w14:paraId="66552FA3" w14:textId="77777777" w:rsidR="008B3DA3" w:rsidRDefault="008B3DA3" w:rsidP="008B3DA3">
            <w:pPr>
              <w:pStyle w:val="Bezodstpw"/>
              <w:rPr>
                <w:rFonts w:ascii="Arial" w:eastAsia="Arial" w:hAnsi="Arial" w:cs="Arial"/>
              </w:rPr>
            </w:pPr>
          </w:p>
          <w:p w14:paraId="6D1175ED" w14:textId="77777777" w:rsidR="008B3DA3" w:rsidRDefault="008B3DA3" w:rsidP="008B3DA3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51E5ECA6" w14:textId="77777777" w:rsidR="008B3DA3" w:rsidRDefault="008B3DA3" w:rsidP="008B3DA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Uczestnika Konkursu</w:t>
            </w:r>
          </w:p>
          <w:p w14:paraId="39A299B2" w14:textId="77777777" w:rsidR="002E5E87" w:rsidRDefault="002E5E87" w:rsidP="008B3DA3">
            <w:pPr>
              <w:pStyle w:val="Bezodstpw"/>
              <w:rPr>
                <w:rFonts w:ascii="Arial" w:eastAsia="Arial" w:hAnsi="Arial" w:cs="Arial"/>
              </w:rPr>
            </w:pPr>
          </w:p>
          <w:p w14:paraId="25A5AC97" w14:textId="77777777" w:rsidR="002E5E87" w:rsidRDefault="002E5E87" w:rsidP="002E5E87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2AC98C76" w14:textId="77777777" w:rsidR="00FA6346" w:rsidRDefault="00FA6346" w:rsidP="00FA6346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E433E4">
              <w:rPr>
                <w:rFonts w:ascii="Arial" w:hAnsi="Arial" w:cs="Arial"/>
                <w:b/>
                <w:bCs/>
                <w:sz w:val="18"/>
                <w:szCs w:val="18"/>
              </w:rPr>
              <w:t>NIP</w:t>
            </w:r>
            <w:r>
              <w:rPr>
                <w:rFonts w:ascii="Arial" w:hAnsi="Arial" w:cs="Arial"/>
                <w:sz w:val="18"/>
                <w:szCs w:val="18"/>
              </w:rPr>
              <w:t xml:space="preserve"> Uczestnika Konkursu (w przypadku prowadzenia działalności gospodarczej) lub </w:t>
            </w:r>
          </w:p>
          <w:p w14:paraId="5FDAF1D3" w14:textId="111E6409" w:rsidR="002E5E87" w:rsidRDefault="00FA6346" w:rsidP="00FA6346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E433E4">
              <w:rPr>
                <w:rFonts w:ascii="Arial" w:hAnsi="Arial" w:cs="Arial"/>
                <w:b/>
                <w:bCs/>
                <w:sz w:val="18"/>
                <w:szCs w:val="18"/>
              </w:rPr>
              <w:t>PESEL</w:t>
            </w:r>
            <w:r>
              <w:rPr>
                <w:rFonts w:ascii="Arial" w:hAnsi="Arial" w:cs="Arial"/>
                <w:sz w:val="18"/>
                <w:szCs w:val="18"/>
              </w:rPr>
              <w:t xml:space="preserve"> Uczestnika Konkursu (w przypadku osób fizycznych nieprowadzących działalności gospodarczej)</w:t>
            </w:r>
          </w:p>
          <w:p w14:paraId="70A6806D" w14:textId="77777777" w:rsidR="002E5E87" w:rsidRDefault="002E5E87" w:rsidP="008B3DA3">
            <w:pPr>
              <w:pStyle w:val="Bezodstpw"/>
              <w:rPr>
                <w:rFonts w:ascii="Arial" w:eastAsia="Arial" w:hAnsi="Arial" w:cs="Arial"/>
              </w:rPr>
            </w:pPr>
          </w:p>
          <w:p w14:paraId="3253390C" w14:textId="5B6C9BEB" w:rsidR="008B3DA3" w:rsidRDefault="008B3DA3" w:rsidP="008B3DA3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3DC03F53" w14:textId="77777777" w:rsidR="008B3DA3" w:rsidRDefault="008B3DA3" w:rsidP="008B3DA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Uczestnika Konkursu</w:t>
            </w:r>
          </w:p>
          <w:p w14:paraId="134A3550" w14:textId="77777777" w:rsidR="008B3DA3" w:rsidRDefault="008B3DA3" w:rsidP="008B3DA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20EBEF98" w14:textId="77777777" w:rsidR="008B3DA3" w:rsidRDefault="008B3DA3" w:rsidP="008B3DA3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1653502C" w14:textId="77777777" w:rsidR="008B3DA3" w:rsidRDefault="008B3DA3" w:rsidP="008B3DA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Telefon</w:t>
            </w:r>
          </w:p>
          <w:p w14:paraId="15375312" w14:textId="77777777" w:rsidR="008B3DA3" w:rsidRDefault="008B3DA3" w:rsidP="008B3DA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067A9E07" w14:textId="77777777" w:rsidR="008B3DA3" w:rsidRDefault="008B3DA3" w:rsidP="008B3DA3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290D26C5" w14:textId="77777777" w:rsidR="008B3DA3" w:rsidRDefault="008B3DA3" w:rsidP="008B3DA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E-mail</w:t>
            </w:r>
          </w:p>
          <w:p w14:paraId="78951E31" w14:textId="77777777" w:rsidR="008B3DA3" w:rsidRPr="008B3DA3" w:rsidRDefault="008B3DA3" w:rsidP="008B3DA3">
            <w:pPr>
              <w:pStyle w:val="Bezodstpw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B43AB6" w14:textId="2D08BF3B" w:rsidR="008B3DA3" w:rsidRDefault="008B3DA3" w:rsidP="008B3DA3">
            <w:pPr>
              <w:pStyle w:val="Bezodstpw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podać imię i nazwisko lub nazw</w:t>
            </w:r>
            <w:r w:rsidR="00FB2789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Uczestnika Konkursu </w:t>
            </w:r>
            <w:r w:rsidR="005C723F">
              <w:rPr>
                <w:rFonts w:ascii="Arial" w:hAnsi="Arial" w:cs="Arial"/>
                <w:i/>
                <w:iCs/>
                <w:sz w:val="18"/>
                <w:szCs w:val="18"/>
              </w:rPr>
              <w:t>samodzielnie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biorącego udział w konkursie i jego adres/siedziba/</w:t>
            </w:r>
            <w:r w:rsidRPr="006D131B">
              <w:rPr>
                <w:rFonts w:ascii="Arial" w:hAnsi="Arial" w:cs="Arial"/>
                <w:i/>
                <w:iCs/>
                <w:sz w:val="18"/>
                <w:szCs w:val="18"/>
              </w:rPr>
              <w:t>adres korespondencyjny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</w:p>
          <w:p w14:paraId="1C3D03CE" w14:textId="77777777" w:rsidR="009F611A" w:rsidRDefault="009F611A" w:rsidP="008B3DA3">
            <w:pPr>
              <w:pStyle w:val="Bezodstpw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bookmarkEnd w:id="1"/>
      <w:tr w:rsidR="009F611A" w14:paraId="3E0B592E" w14:textId="77777777" w:rsidTr="00421E1F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EDA96" w14:textId="77777777" w:rsidR="009F611A" w:rsidRPr="00FB2789" w:rsidRDefault="009F611A" w:rsidP="00421E1F">
            <w:pPr>
              <w:pStyle w:val="Bezodstpw"/>
              <w:spacing w:before="120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FB278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Forma prowadzenia działalności przez Uczestnika </w: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K</w:t>
            </w:r>
            <w:r w:rsidRPr="00FB278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onkursu</w:t>
            </w:r>
            <w:r w:rsidR="00D15754" w:rsidRPr="00FB278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:</w:t>
            </w:r>
          </w:p>
          <w:p w14:paraId="6BB4A08E" w14:textId="77777777" w:rsidR="009F611A" w:rsidRPr="00FB2789" w:rsidRDefault="009F611A" w:rsidP="00421E1F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  <w:p w14:paraId="0B804F4A" w14:textId="38462887" w:rsidR="00D15754" w:rsidRPr="00FB2789" w:rsidRDefault="002F214B" w:rsidP="00FA6346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37760" behindDoc="0" locked="0" layoutInCell="1" allowOverlap="1" wp14:anchorId="5908DCC0" wp14:editId="38EB5C7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0320" t="24130" r="17780" b="23495"/>
                      <wp:wrapNone/>
                      <wp:docPr id="42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>
                  <w:pict>
                    <v:rect id="Prostokąt 3" style="position:absolute;margin-left:0;margin-top:1.2pt;width:15pt;height:13.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41AE094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A9uNcCwCAABOBAAADgAAAAAAAAAAAAAAAAAuAgAAZHJzL2Uyb0Rv&#10;Yy54bWxQSwECLQAUAAYACAAAACEA6bQvNtgAAAAEAQAADwAAAAAAAAAAAAAAAACGBAAAZHJzL2Rv&#10;d25yZXYueG1sUEsFBgAAAAAEAAQA8wAAAIsFAAAAAA==&#10;">
                      <v:shadow color="#868686"/>
                    </v:rect>
                  </w:pict>
                </mc:Fallback>
              </mc:AlternateContent>
            </w:r>
            <w:r w:rsidR="00D15754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spółka z ograniczoną odpowiedzialnością </w:t>
            </w:r>
          </w:p>
          <w:p w14:paraId="546E8C58" w14:textId="77777777" w:rsidR="00D15754" w:rsidRPr="00FB2789" w:rsidRDefault="00D15754" w:rsidP="00FA634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00AEA3B" w14:textId="6186E089" w:rsidR="008B3DA3" w:rsidRPr="00FB2789" w:rsidRDefault="002F214B" w:rsidP="00FA6346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38784" behindDoc="0" locked="0" layoutInCell="1" allowOverlap="1" wp14:anchorId="440999D3" wp14:editId="2BAE873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0320" t="21590" r="17780" b="16510"/>
                      <wp:wrapNone/>
                      <wp:docPr id="41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>
                  <w:pict>
                    <v:rect id="Prostokąt 4" style="position:absolute;margin-left:0;margin-top:1.2pt;width:15pt;height:13.5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61DFA6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DER3wfKwIAAE4EAAAOAAAAAAAAAAAAAAAAAC4CAABkcnMvZTJvRG9j&#10;LnhtbFBLAQItABQABgAIAAAAIQDptC822AAAAAQBAAAPAAAAAAAAAAAAAAAAAIUEAABkcnMvZG93&#10;bnJldi54bWxQSwUGAAAAAAQABADzAAAAigUAAAAA&#10;">
                      <v:shadow color="#868686"/>
                    </v:rect>
                  </w:pict>
                </mc:Fallback>
              </mc:AlternateContent>
            </w:r>
            <w:r w:rsidR="008B3DA3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spółka komandytowa</w:t>
            </w:r>
          </w:p>
          <w:p w14:paraId="2DC8A03E" w14:textId="77777777" w:rsidR="008B3DA3" w:rsidRPr="00FB2789" w:rsidRDefault="008B3DA3" w:rsidP="00FA6346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4B836F4" w14:textId="5D2F2228" w:rsidR="008B3DA3" w:rsidRPr="00FB2789" w:rsidRDefault="002F214B" w:rsidP="00FA6346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39808" behindDoc="0" locked="0" layoutInCell="1" allowOverlap="1" wp14:anchorId="3F5F18F5" wp14:editId="09AD6CA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0320" t="18415" r="17780" b="19685"/>
                      <wp:wrapNone/>
                      <wp:docPr id="40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>
                  <w:pict>
                    <v:rect id="Prostokąt 3" style="position:absolute;margin-left:0;margin-top:1.2pt;width:15pt;height:13.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3CFB7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CNMwntKwIAAE4EAAAOAAAAAAAAAAAAAAAAAC4CAABkcnMvZTJvRG9j&#10;LnhtbFBLAQItABQABgAIAAAAIQDptC822AAAAAQBAAAPAAAAAAAAAAAAAAAAAIUEAABkcnMvZG93&#10;bnJldi54bWxQSwUGAAAAAAQABADzAAAAigUAAAAA&#10;">
                      <v:shadow color="#868686"/>
                    </v:rect>
                  </w:pict>
                </mc:Fallback>
              </mc:AlternateContent>
            </w:r>
            <w:r w:rsidR="008B3DA3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spółka komandytowo-akcyjna</w:t>
            </w:r>
          </w:p>
          <w:p w14:paraId="2A20EC9C" w14:textId="77777777" w:rsidR="008B3DA3" w:rsidRPr="00FB2789" w:rsidRDefault="008B3DA3" w:rsidP="00FA6346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C21D877" w14:textId="1C2B424B" w:rsidR="008B3DA3" w:rsidRPr="00FB2789" w:rsidRDefault="002F214B" w:rsidP="00FA6346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40832" behindDoc="0" locked="0" layoutInCell="1" allowOverlap="1" wp14:anchorId="3E4D38A9" wp14:editId="6DC43B7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0320" t="15875" r="17780" b="22225"/>
                      <wp:wrapNone/>
                      <wp:docPr id="39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>
                  <w:pict>
                    <v:rect id="Prostokąt 4" style="position:absolute;margin-left:0;margin-top:1.2pt;width:15pt;height:13.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7DEB16E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KYat8ywCAABOBAAADgAAAAAAAAAAAAAAAAAuAgAAZHJzL2Uyb0Rv&#10;Yy54bWxQSwECLQAUAAYACAAAACEA6bQvNtgAAAAEAQAADwAAAAAAAAAAAAAAAACGBAAAZHJzL2Rv&#10;d25yZXYueG1sUEsFBgAAAAAEAAQA8wAAAIsFAAAAAA==&#10;">
                      <v:shadow color="#868686"/>
                    </v:rect>
                  </w:pict>
                </mc:Fallback>
              </mc:AlternateContent>
            </w:r>
            <w:r w:rsidR="008B3DA3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spółka jawna</w:t>
            </w:r>
          </w:p>
          <w:p w14:paraId="497A251F" w14:textId="77777777" w:rsidR="008B3DA3" w:rsidRPr="00FB2789" w:rsidRDefault="008B3DA3" w:rsidP="00FA634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DEEF292" w14:textId="25374CCE" w:rsidR="008B3DA3" w:rsidRPr="00FB2789" w:rsidRDefault="002F214B" w:rsidP="00FA6346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 wp14:anchorId="33837413" wp14:editId="7D6EF84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0320" t="22860" r="17780" b="24765"/>
                      <wp:wrapNone/>
                      <wp:docPr id="38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>
                  <w:pict>
                    <v:rect id="Prostokąt 3" style="position:absolute;margin-left:0;margin-top:1.2pt;width:15pt;height:13.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61790F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YPLYASwCAABOBAAADgAAAAAAAAAAAAAAAAAuAgAAZHJzL2Uyb0Rv&#10;Yy54bWxQSwECLQAUAAYACAAAACEA6bQvNtgAAAAEAQAADwAAAAAAAAAAAAAAAACGBAAAZHJzL2Rv&#10;d25yZXYueG1sUEsFBgAAAAAEAAQA8wAAAIsFAAAAAA==&#10;">
                      <v:shadow color="#868686"/>
                    </v:rect>
                  </w:pict>
                </mc:Fallback>
              </mc:AlternateContent>
            </w:r>
            <w:r w:rsidR="008B3DA3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spółka cywilna </w:t>
            </w:r>
          </w:p>
          <w:p w14:paraId="02DCC2DA" w14:textId="77777777" w:rsidR="008B3DA3" w:rsidRPr="00FB2789" w:rsidRDefault="008B3DA3" w:rsidP="00FA6346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A2BE9C1" w14:textId="436FB007" w:rsidR="008B3DA3" w:rsidRPr="00FB2789" w:rsidRDefault="002F214B" w:rsidP="00FA6346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 wp14:anchorId="5508DE15" wp14:editId="6CC101D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0320" t="20320" r="17780" b="17780"/>
                      <wp:wrapNone/>
                      <wp:docPr id="37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>
                  <w:pict>
                    <v:rect id="Prostokąt 4" style="position:absolute;margin-left:0;margin-top:1.2pt;width:15pt;height:13.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3DC14CF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ABEdGVKwIAAE4EAAAOAAAAAAAAAAAAAAAAAC4CAABkcnMvZTJvRG9j&#10;LnhtbFBLAQItABQABgAIAAAAIQDptC822AAAAAQBAAAPAAAAAAAAAAAAAAAAAIUEAABkcnMvZG93&#10;bnJldi54bWxQSwUGAAAAAAQABADzAAAAigUAAAAA&#10;">
                      <v:shadow color="#868686"/>
                    </v:rect>
                  </w:pict>
                </mc:Fallback>
              </mc:AlternateContent>
            </w:r>
            <w:r w:rsidR="008B3DA3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spółka partnerska</w:t>
            </w:r>
          </w:p>
          <w:p w14:paraId="31B372AC" w14:textId="77777777" w:rsidR="008B3DA3" w:rsidRPr="00FB2789" w:rsidRDefault="008B3DA3" w:rsidP="00FA634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C430DFF" w14:textId="3CBBDEAC" w:rsidR="008B3DA3" w:rsidRPr="00FB2789" w:rsidRDefault="002F214B" w:rsidP="00FA6346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1" allowOverlap="1" wp14:anchorId="503CBC05" wp14:editId="7E87D9C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0320" t="17780" r="17780" b="20320"/>
                      <wp:wrapNone/>
                      <wp:docPr id="36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>
                  <w:pict>
                    <v:rect id="Prostokąt 3" style="position:absolute;margin-left:0;margin-top:1.2pt;width:15pt;height:13.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64F97CF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SGWkZywCAABOBAAADgAAAAAAAAAAAAAAAAAuAgAAZHJzL2Uyb0Rv&#10;Yy54bWxQSwECLQAUAAYACAAAACEA6bQvNtgAAAAEAQAADwAAAAAAAAAAAAAAAACGBAAAZHJzL2Rv&#10;d25yZXYueG1sUEsFBgAAAAAEAAQA8wAAAIsFAAAAAA==&#10;">
                      <v:shadow color="#868686"/>
                    </v:rect>
                  </w:pict>
                </mc:Fallback>
              </mc:AlternateContent>
            </w:r>
            <w:r w:rsidR="008B3DA3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spółka akcyjna </w:t>
            </w:r>
          </w:p>
          <w:p w14:paraId="437CBD7D" w14:textId="77777777" w:rsidR="008B3DA3" w:rsidRPr="00FB2789" w:rsidRDefault="008B3DA3" w:rsidP="00FA6346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37E33B0" w14:textId="26B35EED" w:rsidR="008B3DA3" w:rsidRPr="00FB2789" w:rsidRDefault="002F214B" w:rsidP="00FA6346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 wp14:anchorId="4505F757" wp14:editId="4506889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0320" t="24765" r="17780" b="22860"/>
                      <wp:wrapNone/>
                      <wp:docPr id="35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>
                  <w:pict>
                    <v:rect id="Prostokąt 4" style="position:absolute;margin-left:0;margin-top:1.2pt;width:15pt;height:13.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43180B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CP+VUIKwIAAE4EAAAOAAAAAAAAAAAAAAAAAC4CAABkcnMvZTJvRG9j&#10;LnhtbFBLAQItABQABgAIAAAAIQDptC822AAAAAQBAAAPAAAAAAAAAAAAAAAAAIUEAABkcnMvZG93&#10;bnJldi54bWxQSwUGAAAAAAQABADzAAAAigUAAAAA&#10;">
                      <v:shadow color="#868686"/>
                    </v:rect>
                  </w:pict>
                </mc:Fallback>
              </mc:AlternateContent>
            </w:r>
            <w:r w:rsidR="008B3DA3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jednoosobowa działalność gospodarcza</w:t>
            </w:r>
          </w:p>
          <w:p w14:paraId="3B91A128" w14:textId="77777777" w:rsidR="00D15754" w:rsidRPr="00FB2789" w:rsidRDefault="00D15754" w:rsidP="00FA634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78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CE05A8A" w14:textId="1D3FA966" w:rsidR="008B3DA3" w:rsidRPr="00FB2789" w:rsidRDefault="002F214B" w:rsidP="00FA6346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 wp14:anchorId="10EE912F" wp14:editId="607FADE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0320" t="22225" r="17780" b="15875"/>
                      <wp:wrapNone/>
                      <wp:docPr id="34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>
                  <w:pict>
                    <v:rect id="Prostokąt 3" style="position:absolute;margin-left:0;margin-top:1.2pt;width:15pt;height:13.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30E4D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xo0g+iwCAABOBAAADgAAAAAAAAAAAAAAAAAuAgAAZHJzL2Uyb0Rv&#10;Yy54bWxQSwECLQAUAAYACAAAACEA6bQvNtgAAAAEAQAADwAAAAAAAAAAAAAAAACGBAAAZHJzL2Rv&#10;d25yZXYueG1sUEsFBgAAAAAEAAQA8wAAAIsFAAAAAA==&#10;">
                      <v:shadow color="#868686"/>
                    </v:rect>
                  </w:pict>
                </mc:Fallback>
              </mc:AlternateContent>
            </w:r>
            <w:r w:rsidR="008B3DA3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fizyczna </w:t>
            </w:r>
            <w:r w:rsidR="0069632B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nieprowadząca</w:t>
            </w:r>
            <w:r w:rsidR="008B3DA3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działalności gospodarczej </w:t>
            </w:r>
          </w:p>
          <w:p w14:paraId="25FE4643" w14:textId="77777777" w:rsidR="008B3DA3" w:rsidRPr="00FB2789" w:rsidRDefault="008B3DA3" w:rsidP="00FA6346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6DA41EC" w14:textId="23CF6901" w:rsidR="008B3DA3" w:rsidRPr="00FB2789" w:rsidRDefault="002F214B" w:rsidP="00FA6346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 wp14:anchorId="2B4483FA" wp14:editId="7F66BF8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0320" t="19685" r="17780" b="18415"/>
                      <wp:wrapNone/>
                      <wp:docPr id="3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>
                  <w:pict>
                    <v:rect id="Prostokąt 3" style="position:absolute;margin-left:0;margin-top:1.2pt;width:15pt;height:13.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3C677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UsYeySwCAABOBAAADgAAAAAAAAAAAAAAAAAuAgAAZHJzL2Uyb0Rv&#10;Yy54bWxQSwECLQAUAAYACAAAACEA6bQvNtgAAAAEAQAADwAAAAAAAAAAAAAAAACGBAAAZHJzL2Rv&#10;d25yZXYueG1sUEsFBgAAAAAEAAQA8wAAAIsFAAAAAA==&#10;">
                      <v:shadow color="#868686"/>
                    </v:rect>
                  </w:pict>
                </mc:Fallback>
              </mc:AlternateContent>
            </w:r>
            <w:r w:rsidR="008B3DA3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inna (podać jaka) ……………………………………………………………. </w:t>
            </w:r>
          </w:p>
          <w:p w14:paraId="1E1FBC73" w14:textId="77777777" w:rsidR="009F611A" w:rsidRDefault="009F611A">
            <w:pPr>
              <w:pStyle w:val="Bezodstpw"/>
              <w:jc w:val="both"/>
            </w:pPr>
          </w:p>
          <w:p w14:paraId="428D46B8" w14:textId="77777777" w:rsidR="008B3DA3" w:rsidRDefault="008B3DA3">
            <w:pPr>
              <w:pStyle w:val="Bezodstpw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zaznaczyć odpowiedne)</w:t>
            </w:r>
          </w:p>
          <w:p w14:paraId="40DECA80" w14:textId="77777777" w:rsidR="008B3DA3" w:rsidRDefault="008B3DA3">
            <w:pPr>
              <w:pStyle w:val="Bezodstpw"/>
              <w:jc w:val="both"/>
            </w:pPr>
          </w:p>
        </w:tc>
      </w:tr>
      <w:tr w:rsidR="009F611A" w14:paraId="7AFA375E" w14:textId="77777777" w:rsidTr="00421E1F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91AE4" w14:textId="61BA682A" w:rsidR="009F611A" w:rsidRPr="008229D4" w:rsidRDefault="009F611A" w:rsidP="00421E1F">
            <w:pPr>
              <w:pStyle w:val="Bezodstpw"/>
              <w:spacing w:before="120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8229D4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Informacja o osobach </w:t>
            </w:r>
            <w:r w:rsidR="007645B2" w:rsidRPr="008229D4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upoważnionych zgodnie z zasadą reprezentacji, do składania oświadczeń woli, w imieniu osoby prawnej lub jednostki organizacyjnej będącej Uczestnikiem konkursu samodzielnie biorącym udział w Konkursie</w:t>
            </w:r>
            <w:r w:rsidRPr="008229D4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:</w:t>
            </w:r>
          </w:p>
          <w:p w14:paraId="5F398D38" w14:textId="77777777" w:rsidR="009F611A" w:rsidRDefault="009F611A">
            <w:pPr>
              <w:pStyle w:val="Bezodstpw"/>
              <w:rPr>
                <w:rFonts w:ascii="Arial" w:hAnsi="Arial" w:cs="Arial"/>
              </w:rPr>
            </w:pPr>
          </w:p>
          <w:p w14:paraId="4AAD71F9" w14:textId="73A62651" w:rsidR="00421E1F" w:rsidRPr="00FD7B99" w:rsidRDefault="009F611A" w:rsidP="007645B2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............................................................................................................................................</w:t>
            </w:r>
          </w:p>
        </w:tc>
      </w:tr>
    </w:tbl>
    <w:p w14:paraId="4B177D83" w14:textId="77777777" w:rsidR="0069632B" w:rsidRPr="00AF5D21" w:rsidRDefault="0069632B" w:rsidP="0069632B">
      <w:pPr>
        <w:pStyle w:val="Noparagraphstyle"/>
        <w:spacing w:line="400" w:lineRule="exact"/>
        <w:jc w:val="center"/>
        <w:rPr>
          <w:rFonts w:ascii="Arimo" w:hAnsi="Arimo" w:cs="Arimo"/>
          <w:b/>
          <w:sz w:val="28"/>
          <w:szCs w:val="28"/>
        </w:rPr>
      </w:pPr>
      <w:r w:rsidRPr="00AF5D21">
        <w:rPr>
          <w:rFonts w:ascii="Arimo" w:hAnsi="Arimo" w:cs="Arimo"/>
          <w:b/>
          <w:sz w:val="28"/>
          <w:szCs w:val="28"/>
        </w:rPr>
        <w:lastRenderedPageBreak/>
        <w:t>I</w:t>
      </w:r>
      <w:r>
        <w:rPr>
          <w:rFonts w:ascii="Arimo" w:hAnsi="Arimo" w:cs="Arimo"/>
          <w:b/>
          <w:sz w:val="28"/>
          <w:szCs w:val="28"/>
        </w:rPr>
        <w:t>I</w:t>
      </w:r>
      <w:r w:rsidRPr="00AF5D21">
        <w:rPr>
          <w:rFonts w:ascii="Arimo" w:hAnsi="Arimo" w:cs="Arimo"/>
          <w:b/>
          <w:sz w:val="28"/>
          <w:szCs w:val="28"/>
        </w:rPr>
        <w:t>.</w:t>
      </w:r>
    </w:p>
    <w:p w14:paraId="37B1FC2F" w14:textId="31DB77A9" w:rsidR="00FB2789" w:rsidRDefault="00FB2789" w:rsidP="0069632B">
      <w:pPr>
        <w:pStyle w:val="Bezodstpw"/>
        <w:jc w:val="both"/>
        <w:rPr>
          <w:rFonts w:ascii="Arial" w:hAnsi="Arial" w:cs="Arial"/>
          <w:b/>
        </w:rPr>
      </w:pPr>
      <w:bookmarkStart w:id="2" w:name="_Hlk64928610"/>
      <w:r w:rsidRPr="00FB2789">
        <w:rPr>
          <w:rFonts w:ascii="Arial" w:hAnsi="Arial" w:cs="Arial"/>
          <w:b/>
        </w:rPr>
        <w:t>Jako niżej podpisan</w:t>
      </w:r>
      <w:r w:rsidR="00F964DA">
        <w:rPr>
          <w:rFonts w:ascii="Arial" w:hAnsi="Arial" w:cs="Arial"/>
          <w:b/>
        </w:rPr>
        <w:t>y</w:t>
      </w:r>
      <w:r w:rsidRPr="00FB2789">
        <w:rPr>
          <w:rFonts w:ascii="Arial" w:hAnsi="Arial" w:cs="Arial"/>
          <w:b/>
        </w:rPr>
        <w:t xml:space="preserve"> Pełnomocnik działający w imieniu Uczestników Konkursu wspólnie </w:t>
      </w:r>
      <w:r w:rsidR="00D97638">
        <w:rPr>
          <w:rFonts w:ascii="Arial" w:hAnsi="Arial" w:cs="Arial"/>
          <w:b/>
        </w:rPr>
        <w:t xml:space="preserve">biorących </w:t>
      </w:r>
      <w:r w:rsidRPr="00FB2789">
        <w:rPr>
          <w:rFonts w:ascii="Arial" w:hAnsi="Arial" w:cs="Arial"/>
          <w:b/>
        </w:rPr>
        <w:t>udział w Konkursie</w:t>
      </w:r>
      <w:r w:rsidR="00F964DA">
        <w:rPr>
          <w:rFonts w:ascii="Arial" w:hAnsi="Arial" w:cs="Arial"/>
          <w:b/>
        </w:rPr>
        <w:t xml:space="preserve"> </w:t>
      </w:r>
      <w:r w:rsidR="00F964DA" w:rsidRPr="00F964DA">
        <w:rPr>
          <w:rFonts w:ascii="Arial" w:hAnsi="Arial" w:cs="Arial"/>
          <w:b/>
        </w:rPr>
        <w:t>składam niniejszy wniosek o dopuszczenie do</w:t>
      </w:r>
      <w:r w:rsidR="00446D28">
        <w:rPr>
          <w:rFonts w:ascii="Arial" w:hAnsi="Arial" w:cs="Arial"/>
          <w:b/>
        </w:rPr>
        <w:t> </w:t>
      </w:r>
      <w:r w:rsidR="00F964DA" w:rsidRPr="00F964DA">
        <w:rPr>
          <w:rFonts w:ascii="Arial" w:hAnsi="Arial" w:cs="Arial"/>
          <w:b/>
        </w:rPr>
        <w:t>udziału w Konkursie.</w:t>
      </w:r>
    </w:p>
    <w:p w14:paraId="517767B7" w14:textId="77777777" w:rsidR="00FB2789" w:rsidRDefault="00FB2789" w:rsidP="0069632B">
      <w:pPr>
        <w:pStyle w:val="Bezodstpw"/>
        <w:jc w:val="both"/>
        <w:rPr>
          <w:rFonts w:ascii="Arial" w:hAnsi="Arial" w:cs="Arial"/>
          <w:b/>
        </w:rPr>
      </w:pPr>
    </w:p>
    <w:p w14:paraId="5F36E03B" w14:textId="4792453F" w:rsidR="0069632B" w:rsidRDefault="0069632B" w:rsidP="0069632B">
      <w:pPr>
        <w:pStyle w:val="Bezodstpw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DANE UCZESTNIKÓW KONKURSU WSPÓLNIE BIORĄCYCH UDZIAŁ W KONKURSIE</w:t>
      </w:r>
      <w:bookmarkEnd w:id="2"/>
    </w:p>
    <w:p w14:paraId="574528E0" w14:textId="77777777" w:rsidR="00421E1F" w:rsidRDefault="00421E1F">
      <w:pPr>
        <w:pStyle w:val="Bezodstpw"/>
        <w:rPr>
          <w:rFonts w:ascii="Arial" w:hAnsi="Arial" w:cs="Arial"/>
          <w:b/>
          <w:u w:val="single"/>
        </w:rPr>
      </w:pPr>
    </w:p>
    <w:tbl>
      <w:tblPr>
        <w:tblW w:w="929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3"/>
        <w:gridCol w:w="8845"/>
      </w:tblGrid>
      <w:tr w:rsidR="009F611A" w14:paraId="4AAE1665" w14:textId="77777777" w:rsidTr="00255D23">
        <w:trPr>
          <w:trHeight w:val="425"/>
        </w:trPr>
        <w:tc>
          <w:tcPr>
            <w:tcW w:w="9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33DF35E" w14:textId="77777777" w:rsidR="009F611A" w:rsidRDefault="00421E1F">
            <w:pPr>
              <w:pStyle w:val="Bezodstpw"/>
            </w:pPr>
            <w:bookmarkStart w:id="3" w:name="_Hlk54978909"/>
            <w:bookmarkStart w:id="4" w:name="_Hlk64928629"/>
            <w:r>
              <w:rPr>
                <w:rFonts w:ascii="Arial" w:hAnsi="Arial" w:cs="Arial"/>
                <w:b/>
                <w:u w:val="single"/>
              </w:rPr>
              <w:br w:type="page"/>
            </w:r>
            <w:r w:rsidR="009F611A">
              <w:rPr>
                <w:rFonts w:ascii="Arial" w:hAnsi="Arial" w:cs="Arial"/>
                <w:b/>
              </w:rPr>
              <w:t xml:space="preserve">Uczestnicy </w:t>
            </w:r>
            <w:r>
              <w:rPr>
                <w:rFonts w:ascii="Arial" w:hAnsi="Arial" w:cs="Arial"/>
                <w:b/>
              </w:rPr>
              <w:t>K</w:t>
            </w:r>
            <w:r w:rsidR="009F611A">
              <w:rPr>
                <w:rFonts w:ascii="Arial" w:hAnsi="Arial" w:cs="Arial"/>
                <w:b/>
              </w:rPr>
              <w:t>onkursu wspólnie biorący udział w konkursie:</w:t>
            </w:r>
          </w:p>
        </w:tc>
      </w:tr>
      <w:tr w:rsidR="009F611A" w14:paraId="0E282944" w14:textId="77777777" w:rsidTr="00255D23">
        <w:trPr>
          <w:cantSplit/>
          <w:trHeight w:val="425"/>
        </w:trPr>
        <w:tc>
          <w:tcPr>
            <w:tcW w:w="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9DF1D7" w14:textId="77777777" w:rsidR="009F611A" w:rsidRDefault="009F611A">
            <w:pPr>
              <w:pStyle w:val="Bezodstpw"/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39415" w14:textId="77777777" w:rsidR="00421E1F" w:rsidRPr="008B3DA3" w:rsidRDefault="00421E1F" w:rsidP="00421E1F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8B3DA3">
              <w:rPr>
                <w:rFonts w:ascii="Arial" w:hAnsi="Arial" w:cs="Arial"/>
                <w:b/>
                <w:bCs/>
                <w:u w:val="single"/>
              </w:rPr>
              <w:t>Dane Uczestnika Konkursu</w:t>
            </w:r>
            <w:r>
              <w:rPr>
                <w:rFonts w:ascii="Arial" w:hAnsi="Arial" w:cs="Arial"/>
                <w:b/>
                <w:bCs/>
                <w:u w:val="single"/>
              </w:rPr>
              <w:t>:</w:t>
            </w:r>
          </w:p>
          <w:p w14:paraId="7A64AE56" w14:textId="77777777" w:rsidR="00421E1F" w:rsidRDefault="00421E1F" w:rsidP="00421E1F">
            <w:pPr>
              <w:pStyle w:val="Bezodstpw"/>
              <w:rPr>
                <w:rFonts w:ascii="Arial" w:eastAsia="Arial" w:hAnsi="Arial" w:cs="Arial"/>
              </w:rPr>
            </w:pPr>
          </w:p>
          <w:p w14:paraId="038108BD" w14:textId="77777777" w:rsidR="00421E1F" w:rsidRDefault="00421E1F" w:rsidP="00421E1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0838F8EE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Uczestnika Konkursu</w:t>
            </w:r>
          </w:p>
          <w:p w14:paraId="0CB273C4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72666675" w14:textId="77777777" w:rsidR="002E5E87" w:rsidRDefault="002E5E87" w:rsidP="002E5E87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4D705FFC" w14:textId="77777777" w:rsidR="00FA6346" w:rsidRDefault="00FA6346" w:rsidP="00FA6346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E433E4">
              <w:rPr>
                <w:rFonts w:ascii="Arial" w:hAnsi="Arial" w:cs="Arial"/>
                <w:b/>
                <w:bCs/>
                <w:sz w:val="18"/>
                <w:szCs w:val="18"/>
              </w:rPr>
              <w:t>NIP</w:t>
            </w:r>
            <w:r>
              <w:rPr>
                <w:rFonts w:ascii="Arial" w:hAnsi="Arial" w:cs="Arial"/>
                <w:sz w:val="18"/>
                <w:szCs w:val="18"/>
              </w:rPr>
              <w:t xml:space="preserve"> Uczestnika Konkursu (w przypadku prowadzenia działalności gospodarczej) lub </w:t>
            </w:r>
          </w:p>
          <w:p w14:paraId="7AE404FA" w14:textId="6B1F294D" w:rsidR="002E5E87" w:rsidRDefault="00FA6346" w:rsidP="00FA6346">
            <w:pPr>
              <w:pStyle w:val="Bezodstpw"/>
              <w:rPr>
                <w:rFonts w:ascii="Arial" w:eastAsia="Arial" w:hAnsi="Arial" w:cs="Arial"/>
              </w:rPr>
            </w:pPr>
            <w:r w:rsidRPr="00E433E4">
              <w:rPr>
                <w:rFonts w:ascii="Arial" w:hAnsi="Arial" w:cs="Arial"/>
                <w:b/>
                <w:bCs/>
                <w:sz w:val="18"/>
                <w:szCs w:val="18"/>
              </w:rPr>
              <w:t>PESEL</w:t>
            </w:r>
            <w:r>
              <w:rPr>
                <w:rFonts w:ascii="Arial" w:hAnsi="Arial" w:cs="Arial"/>
                <w:sz w:val="18"/>
                <w:szCs w:val="18"/>
              </w:rPr>
              <w:t xml:space="preserve"> Uczestnika Konkursu (w przypadku osób fizycznych nieprowadzących działalności gospodarczej)</w:t>
            </w:r>
          </w:p>
          <w:p w14:paraId="54EE0939" w14:textId="77777777" w:rsidR="002E5E87" w:rsidRDefault="002E5E87" w:rsidP="00421E1F">
            <w:pPr>
              <w:pStyle w:val="Bezodstpw"/>
              <w:rPr>
                <w:rFonts w:ascii="Arial" w:eastAsia="Arial" w:hAnsi="Arial" w:cs="Arial"/>
              </w:rPr>
            </w:pPr>
          </w:p>
          <w:p w14:paraId="350FED9C" w14:textId="36CF9759" w:rsidR="00421E1F" w:rsidRDefault="00421E1F" w:rsidP="00421E1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3F1B577C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Uczestnika Konkursu</w:t>
            </w:r>
          </w:p>
          <w:p w14:paraId="16F7F369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4141C1EF" w14:textId="77777777" w:rsidR="00421E1F" w:rsidRDefault="00421E1F" w:rsidP="00421E1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12B9CFE9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Telefon</w:t>
            </w:r>
          </w:p>
          <w:p w14:paraId="7D69C833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5E325352" w14:textId="77777777" w:rsidR="00421E1F" w:rsidRDefault="00421E1F" w:rsidP="00421E1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4BB3684D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E-mail</w:t>
            </w:r>
          </w:p>
          <w:p w14:paraId="3CB520F3" w14:textId="77777777" w:rsidR="00421E1F" w:rsidRPr="008B3DA3" w:rsidRDefault="00421E1F" w:rsidP="00421E1F">
            <w:pPr>
              <w:pStyle w:val="Bezodstpw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BDCEFD" w14:textId="77777777" w:rsidR="009F611A" w:rsidRDefault="00421E1F" w:rsidP="00421E1F">
            <w:pPr>
              <w:pStyle w:val="Bezodstpw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podać imię i nazwisko lub nazwa Uczestnika Konkursu wspólnie biorącego udział w konkursie i jego adres/siedziba/</w:t>
            </w:r>
            <w:r w:rsidRPr="006D131B">
              <w:rPr>
                <w:rFonts w:ascii="Arial" w:hAnsi="Arial" w:cs="Arial"/>
                <w:i/>
                <w:iCs/>
                <w:sz w:val="18"/>
                <w:szCs w:val="18"/>
              </w:rPr>
              <w:t>adres korespondencyjny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</w:p>
          <w:p w14:paraId="0BBA890B" w14:textId="77777777" w:rsidR="00421E1F" w:rsidRDefault="00421E1F" w:rsidP="00421E1F">
            <w:pPr>
              <w:pStyle w:val="Bezodstpw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bookmarkEnd w:id="3"/>
      <w:tr w:rsidR="00255D23" w14:paraId="71CED76E" w14:textId="77777777" w:rsidTr="00255D23">
        <w:trPr>
          <w:cantSplit/>
          <w:trHeight w:val="425"/>
        </w:trPr>
        <w:tc>
          <w:tcPr>
            <w:tcW w:w="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C3C702" w14:textId="77777777" w:rsidR="00255D23" w:rsidRDefault="00255D23" w:rsidP="00255D23">
            <w:pPr>
              <w:pStyle w:val="Bezodstpw"/>
              <w:snapToGrid w:val="0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65F22" w14:textId="77777777" w:rsidR="00421E1F" w:rsidRPr="00FB2789" w:rsidRDefault="00421E1F" w:rsidP="00421E1F">
            <w:pPr>
              <w:pStyle w:val="Bezodstpw"/>
              <w:spacing w:before="120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FB278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Forma prowadzenia działalności przez Uczestnika Konkursu:</w:t>
            </w:r>
          </w:p>
          <w:p w14:paraId="196C792A" w14:textId="77777777" w:rsidR="00421E1F" w:rsidRPr="00FB2789" w:rsidRDefault="00421E1F" w:rsidP="00421E1F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  <w:p w14:paraId="7171039E" w14:textId="1483962D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 wp14:anchorId="7E87E7BB" wp14:editId="77FF343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15875" r="25400" b="22225"/>
                      <wp:wrapNone/>
                      <wp:docPr id="32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>
                  <w:pict>
                    <v:rect id="Prostokąt 3" style="position:absolute;margin-left:0;margin-top:1.2pt;width:15pt;height:13.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6B7C5E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FbLchywCAABOBAAADgAAAAAAAAAAAAAAAAAuAgAAZHJzL2Uyb0Rv&#10;Yy54bWxQSwECLQAUAAYACAAAACEA6bQvNtgAAAAEAQAADwAAAAAAAAAAAAAAAACGBAAAZHJzL2Rv&#10;d25yZXYueG1sUEsFBgAAAAAEAAQA8wAAAIsFAAAAAA==&#10;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spółka z ograniczoną odpowiedzialnością </w:t>
            </w:r>
          </w:p>
          <w:p w14:paraId="17A4A98E" w14:textId="77777777" w:rsidR="00421E1F" w:rsidRPr="00FB2789" w:rsidRDefault="00421E1F" w:rsidP="00421E1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3096875" w14:textId="11D1BDC6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3ED1EFF0" wp14:editId="7E07F1B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2860" r="25400" b="24765"/>
                      <wp:wrapNone/>
                      <wp:docPr id="31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>
                  <w:pict>
                    <v:rect id="Prostokąt 4" style="position:absolute;margin-left:0;margin-top:1.2pt;width:15pt;height:13.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00046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spółka komandytowa</w:t>
            </w:r>
          </w:p>
          <w:p w14:paraId="3AF90900" w14:textId="77777777" w:rsidR="00421E1F" w:rsidRPr="00FB2789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EDB1D30" w14:textId="4A90F04A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 wp14:anchorId="16EE9F89" wp14:editId="484CEF9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0320" r="25400" b="17780"/>
                      <wp:wrapNone/>
                      <wp:docPr id="30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>
                  <w:pict>
                    <v:rect id="Prostokąt 3" style="position:absolute;margin-left:0;margin-top:1.2pt;width:15pt;height:13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0F8F59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CbWlgaKwIAAE4EAAAOAAAAAAAAAAAAAAAAAC4CAABkcnMvZTJvRG9j&#10;LnhtbFBLAQItABQABgAIAAAAIQDptC822AAAAAQBAAAPAAAAAAAAAAAAAAAAAIUEAABkcnMvZG93&#10;bnJldi54bWxQSwUGAAAAAAQABADzAAAAigUAAAAA&#10;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spółka komandytowo-akcyjna</w:t>
            </w:r>
          </w:p>
          <w:p w14:paraId="36FBB2A0" w14:textId="77777777" w:rsidR="00421E1F" w:rsidRPr="00FB2789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1006516" w14:textId="098C96AB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5B6AF9F9" wp14:editId="76C89F1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17145" r="25400" b="20955"/>
                      <wp:wrapNone/>
                      <wp:docPr id="29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>
                  <w:pict>
                    <v:rect id="Prostokąt 4" style="position:absolute;margin-left:0;margin-top:1.2pt;width:15pt;height:13.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5C0D99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bpBbGywCAABOBAAADgAAAAAAAAAAAAAAAAAuAgAAZHJzL2Uyb0Rv&#10;Yy54bWxQSwECLQAUAAYACAAAACEA6bQvNtgAAAAEAQAADwAAAAAAAAAAAAAAAACGBAAAZHJzL2Rv&#10;d25yZXYueG1sUEsFBgAAAAAEAAQA8wAAAIsFAAAAAA==&#10;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spółka jawna</w:t>
            </w:r>
          </w:p>
          <w:p w14:paraId="3732E957" w14:textId="77777777" w:rsidR="00421E1F" w:rsidRPr="00FB2789" w:rsidRDefault="00421E1F" w:rsidP="00421E1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72E7B42" w14:textId="4AECE339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3204AFEE" wp14:editId="3EA494C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4130" r="25400" b="23495"/>
                      <wp:wrapNone/>
                      <wp:docPr id="28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>
                  <w:pict>
                    <v:rect id="Prostokąt 3" style="position:absolute;margin-left:0;margin-top:1.2pt;width:15pt;height:13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0BB1FBB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J+Qu6SwCAABOBAAADgAAAAAAAAAAAAAAAAAuAgAAZHJzL2Uyb0Rv&#10;Yy54bWxQSwECLQAUAAYACAAAACEA6bQvNtgAAAAEAQAADwAAAAAAAAAAAAAAAACGBAAAZHJzL2Rv&#10;d25yZXYueG1sUEsFBgAAAAAEAAQA8wAAAIsFAAAAAA==&#10;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spółka cywilna </w:t>
            </w:r>
          </w:p>
          <w:p w14:paraId="0D3B65DA" w14:textId="77777777" w:rsidR="00421E1F" w:rsidRPr="00FB2789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ABF0BA0" w14:textId="05AD643E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78DE1B91" wp14:editId="44F853A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1590" r="25400" b="16510"/>
                      <wp:wrapNone/>
                      <wp:docPr id="27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>
                  <w:pict>
                    <v:rect id="Prostokąt 4" style="position:absolute;margin-left:0;margin-top:1.2pt;width:15pt;height:13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61809FC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RgcnfSwCAABOBAAADgAAAAAAAAAAAAAAAAAuAgAAZHJzL2Uyb0Rv&#10;Yy54bWxQSwECLQAUAAYACAAAACEA6bQvNtgAAAAEAQAADwAAAAAAAAAAAAAAAACGBAAAZHJzL2Rv&#10;d25yZXYueG1sUEsFBgAAAAAEAAQA8wAAAIsFAAAAAA==&#10;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spółka partnerska</w:t>
            </w:r>
          </w:p>
          <w:p w14:paraId="4E2DD224" w14:textId="77777777" w:rsidR="00421E1F" w:rsidRPr="00FB2789" w:rsidRDefault="00421E1F" w:rsidP="00421E1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EE380D3" w14:textId="4AE03B80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7BD48F45" wp14:editId="313B4C0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19050" r="25400" b="19050"/>
                      <wp:wrapNone/>
                      <wp:docPr id="26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>
                  <w:pict>
                    <v:rect id="Prostokąt 3" style="position:absolute;margin-left:0;margin-top:1.2pt;width:15pt;height:13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79CCB0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D3NSjywCAABOBAAADgAAAAAAAAAAAAAAAAAuAgAAZHJzL2Uyb0Rv&#10;Yy54bWxQSwECLQAUAAYACAAAACEA6bQvNtgAAAAEAQAADwAAAAAAAAAAAAAAAACGBAAAZHJzL2Rv&#10;d25yZXYueG1sUEsFBgAAAAAEAAQA8wAAAIsFAAAAAA==&#10;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spółka akcyjna </w:t>
            </w:r>
          </w:p>
          <w:p w14:paraId="08D1FF04" w14:textId="77777777" w:rsidR="00421E1F" w:rsidRPr="00FB2789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B30E031" w14:textId="1458A2E7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2489452D" wp14:editId="327A2E8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16510" r="25400" b="21590"/>
                      <wp:wrapNone/>
                      <wp:docPr id="25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>
                  <w:pict>
                    <v:rect id="Prostokąt 4" style="position:absolute;margin-left:0;margin-top:1.2pt;width:15pt;height:13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2E24C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yO+j4CwCAABOBAAADgAAAAAAAAAAAAAAAAAuAgAAZHJzL2Uyb0Rv&#10;Yy54bWxQSwECLQAUAAYACAAAACEA6bQvNtgAAAAEAQAADwAAAAAAAAAAAAAAAACGBAAAZHJzL2Rv&#10;d25yZXYueG1sUEsFBgAAAAAEAAQA8wAAAIsFAAAAAA==&#10;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jednoosobowa działalność gospodarcza</w:t>
            </w:r>
          </w:p>
          <w:p w14:paraId="1D15AA4B" w14:textId="77777777" w:rsidR="00421E1F" w:rsidRPr="00FB2789" w:rsidRDefault="00421E1F" w:rsidP="00421E1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78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332C7B3" w14:textId="3C9FCC18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412F939C" wp14:editId="0EC87E3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3495" r="25400" b="24130"/>
                      <wp:wrapNone/>
                      <wp:docPr id="24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>
                  <w:pict>
                    <v:rect id="Prostokąt 3" style="position:absolute;margin-left:0;margin-top:1.2pt;width:15pt;height:13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7312C66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gZvWEiwCAABOBAAADgAAAAAAAAAAAAAAAAAuAgAAZHJzL2Uyb0Rv&#10;Yy54bWxQSwECLQAUAAYACAAAACEA6bQvNtgAAAAEAQAADwAAAAAAAAAAAAAAAACGBAAAZHJzL2Rv&#10;d25yZXYueG1sUEsFBgAAAAAEAAQA8wAAAIsFAAAAAA==&#10;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fizyczna </w:t>
            </w:r>
            <w:r w:rsidR="0069632B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nieprowadząca</w: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działalności gospodarczej </w:t>
            </w:r>
          </w:p>
          <w:p w14:paraId="2E2410AB" w14:textId="77777777" w:rsidR="00421E1F" w:rsidRPr="00FB2789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8A04684" w14:textId="031702EE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93E8D5B" wp14:editId="31757BB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0955" r="25400" b="17145"/>
                      <wp:wrapNone/>
                      <wp:docPr id="2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>
                  <w:pict>
                    <v:rect id="Prostokąt 3" style="position:absolute;margin-left:0;margin-top:1.2pt;width:15pt;height:13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0BEEE3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inna (podać jaka) ……………………………………………………………. </w:t>
            </w:r>
          </w:p>
          <w:p w14:paraId="77BDF9FC" w14:textId="77777777" w:rsidR="00421E1F" w:rsidRDefault="00421E1F" w:rsidP="00421E1F">
            <w:pPr>
              <w:pStyle w:val="Bezodstpw"/>
              <w:jc w:val="both"/>
            </w:pPr>
          </w:p>
          <w:p w14:paraId="4E2C360D" w14:textId="77777777" w:rsidR="00421E1F" w:rsidRDefault="00421E1F" w:rsidP="00421E1F">
            <w:pPr>
              <w:pStyle w:val="Bezodstpw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zaznaczyć odpowiedne)</w:t>
            </w:r>
          </w:p>
          <w:p w14:paraId="11227428" w14:textId="77777777" w:rsidR="00255D23" w:rsidRDefault="00255D23" w:rsidP="00255D23">
            <w:pPr>
              <w:pStyle w:val="Bezodstpw"/>
              <w:jc w:val="both"/>
            </w:pPr>
          </w:p>
        </w:tc>
      </w:tr>
      <w:tr w:rsidR="00255D23" w14:paraId="6345C8D9" w14:textId="77777777" w:rsidTr="00255D23">
        <w:trPr>
          <w:cantSplit/>
          <w:trHeight w:val="425"/>
        </w:trPr>
        <w:tc>
          <w:tcPr>
            <w:tcW w:w="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2B79F1" w14:textId="77777777" w:rsidR="00255D23" w:rsidRDefault="00255D23" w:rsidP="00255D23">
            <w:pPr>
              <w:pStyle w:val="Bezodstpw"/>
              <w:snapToGrid w:val="0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1EA71" w14:textId="5020A78F" w:rsidR="00421E1F" w:rsidRPr="008229D4" w:rsidRDefault="007645B2" w:rsidP="00421E1F">
            <w:pPr>
              <w:pStyle w:val="Bezodstpw"/>
              <w:spacing w:before="120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8229D4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Informacja o osobach upoważnionych zgodnie z zasadą reprezentacji, do składania oświadczeń woli, w imieniu osoby prawnej lub jednostki organizacyjnej będącej Uczestnikiem konkursu wspólnie biorącym udział w Konkursie:</w:t>
            </w:r>
          </w:p>
          <w:p w14:paraId="60BBCD5C" w14:textId="77777777" w:rsidR="00421E1F" w:rsidRDefault="00421E1F" w:rsidP="00421E1F">
            <w:pPr>
              <w:pStyle w:val="Bezodstpw"/>
              <w:rPr>
                <w:rFonts w:ascii="Arial" w:hAnsi="Arial" w:cs="Arial"/>
              </w:rPr>
            </w:pPr>
          </w:p>
          <w:p w14:paraId="1FC23A3C" w14:textId="77777777" w:rsidR="00421E1F" w:rsidRDefault="00421E1F" w:rsidP="00421E1F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............................................................................................................................................</w:t>
            </w:r>
          </w:p>
          <w:p w14:paraId="176A4780" w14:textId="77777777" w:rsidR="00255D23" w:rsidRDefault="00255D23" w:rsidP="008229D4">
            <w:pPr>
              <w:pStyle w:val="Bezodstpw"/>
              <w:rPr>
                <w:rFonts w:ascii="Arial" w:hAnsi="Arial" w:cs="Arial"/>
              </w:rPr>
            </w:pPr>
          </w:p>
        </w:tc>
      </w:tr>
      <w:tr w:rsidR="00255D23" w14:paraId="2FA2625A" w14:textId="77777777" w:rsidTr="00255D23">
        <w:trPr>
          <w:cantSplit/>
          <w:trHeight w:val="425"/>
        </w:trPr>
        <w:tc>
          <w:tcPr>
            <w:tcW w:w="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371463" w14:textId="77777777" w:rsidR="00255D23" w:rsidRDefault="00255D23" w:rsidP="00255D23">
            <w:pPr>
              <w:pStyle w:val="Bezodstpw"/>
            </w:pPr>
            <w:r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5CE7D" w14:textId="77777777" w:rsidR="00421E1F" w:rsidRPr="008B3DA3" w:rsidRDefault="00421E1F" w:rsidP="00421E1F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8B3DA3">
              <w:rPr>
                <w:rFonts w:ascii="Arial" w:hAnsi="Arial" w:cs="Arial"/>
                <w:b/>
                <w:bCs/>
                <w:u w:val="single"/>
              </w:rPr>
              <w:t>Dane Uczestnika Konkursu</w:t>
            </w:r>
            <w:r>
              <w:rPr>
                <w:rFonts w:ascii="Arial" w:hAnsi="Arial" w:cs="Arial"/>
                <w:b/>
                <w:bCs/>
                <w:u w:val="single"/>
              </w:rPr>
              <w:t>:</w:t>
            </w:r>
          </w:p>
          <w:p w14:paraId="4A9F77E9" w14:textId="77777777" w:rsidR="00421E1F" w:rsidRDefault="00421E1F" w:rsidP="00421E1F">
            <w:pPr>
              <w:pStyle w:val="Bezodstpw"/>
              <w:rPr>
                <w:rFonts w:ascii="Arial" w:eastAsia="Arial" w:hAnsi="Arial" w:cs="Arial"/>
              </w:rPr>
            </w:pPr>
          </w:p>
          <w:p w14:paraId="62C81210" w14:textId="77777777" w:rsidR="00421E1F" w:rsidRDefault="00421E1F" w:rsidP="00421E1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3069E9A6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Uczestnika Konkursu</w:t>
            </w:r>
          </w:p>
          <w:p w14:paraId="6A35461E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079A8798" w14:textId="77777777" w:rsidR="002E5E87" w:rsidRDefault="002E5E87" w:rsidP="002E5E87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597636A9" w14:textId="77777777" w:rsidR="00FA6346" w:rsidRDefault="00FA6346" w:rsidP="00FA6346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E433E4">
              <w:rPr>
                <w:rFonts w:ascii="Arial" w:hAnsi="Arial" w:cs="Arial"/>
                <w:b/>
                <w:bCs/>
                <w:sz w:val="18"/>
                <w:szCs w:val="18"/>
              </w:rPr>
              <w:t>NIP</w:t>
            </w:r>
            <w:r>
              <w:rPr>
                <w:rFonts w:ascii="Arial" w:hAnsi="Arial" w:cs="Arial"/>
                <w:sz w:val="18"/>
                <w:szCs w:val="18"/>
              </w:rPr>
              <w:t xml:space="preserve"> Uczestnika Konkursu (w przypadku prowadzenia działalności gospodarczej) lub </w:t>
            </w:r>
          </w:p>
          <w:p w14:paraId="008D24CE" w14:textId="271BC730" w:rsidR="002E5E87" w:rsidRDefault="00FA6346" w:rsidP="00FA6346">
            <w:pPr>
              <w:pStyle w:val="Bezodstpw"/>
              <w:rPr>
                <w:rFonts w:ascii="Arial" w:eastAsia="Arial" w:hAnsi="Arial" w:cs="Arial"/>
              </w:rPr>
            </w:pPr>
            <w:r w:rsidRPr="00E433E4">
              <w:rPr>
                <w:rFonts w:ascii="Arial" w:hAnsi="Arial" w:cs="Arial"/>
                <w:b/>
                <w:bCs/>
                <w:sz w:val="18"/>
                <w:szCs w:val="18"/>
              </w:rPr>
              <w:t>PESEL</w:t>
            </w:r>
            <w:r>
              <w:rPr>
                <w:rFonts w:ascii="Arial" w:hAnsi="Arial" w:cs="Arial"/>
                <w:sz w:val="18"/>
                <w:szCs w:val="18"/>
              </w:rPr>
              <w:t xml:space="preserve"> Uczestnika Konkursu (w przypadku osób fizycznych nieprowadzących działalności gospodarczej)</w:t>
            </w:r>
          </w:p>
          <w:p w14:paraId="303A426A" w14:textId="77777777" w:rsidR="002E5E87" w:rsidRDefault="002E5E87" w:rsidP="00421E1F">
            <w:pPr>
              <w:pStyle w:val="Bezodstpw"/>
              <w:rPr>
                <w:rFonts w:ascii="Arial" w:eastAsia="Arial" w:hAnsi="Arial" w:cs="Arial"/>
              </w:rPr>
            </w:pPr>
          </w:p>
          <w:p w14:paraId="18CFCB50" w14:textId="2B8F36E9" w:rsidR="00421E1F" w:rsidRDefault="00421E1F" w:rsidP="00421E1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76B76A71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Uczestnika Konkursu</w:t>
            </w:r>
          </w:p>
          <w:p w14:paraId="757B5B99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1875E1D0" w14:textId="77777777" w:rsidR="00421E1F" w:rsidRDefault="00421E1F" w:rsidP="00421E1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7D64AB52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Telefon</w:t>
            </w:r>
          </w:p>
          <w:p w14:paraId="1A0D62ED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0E98D493" w14:textId="77777777" w:rsidR="00421E1F" w:rsidRDefault="00421E1F" w:rsidP="00421E1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181FC0E7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E-mail</w:t>
            </w:r>
          </w:p>
          <w:p w14:paraId="15382BEC" w14:textId="77777777" w:rsidR="00421E1F" w:rsidRPr="008B3DA3" w:rsidRDefault="00421E1F" w:rsidP="00421E1F">
            <w:pPr>
              <w:pStyle w:val="Bezodstpw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6F9B395" w14:textId="77777777" w:rsidR="00421E1F" w:rsidRDefault="00421E1F" w:rsidP="00421E1F">
            <w:pPr>
              <w:pStyle w:val="Bezodstpw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podać imię i nazwisko lub nazwa Uczestnika Konkursu wspólnie biorącego udział w konkursie i jego adres/siedziba/</w:t>
            </w:r>
            <w:r w:rsidRPr="006D131B">
              <w:rPr>
                <w:rFonts w:ascii="Arial" w:hAnsi="Arial" w:cs="Arial"/>
                <w:i/>
                <w:iCs/>
                <w:sz w:val="18"/>
                <w:szCs w:val="18"/>
              </w:rPr>
              <w:t>adres korespondencyjny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</w:p>
          <w:p w14:paraId="546B3378" w14:textId="77777777" w:rsidR="00255D23" w:rsidRDefault="00255D23" w:rsidP="00255D23">
            <w:pPr>
              <w:pStyle w:val="Bezodstpw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tr w:rsidR="00255D23" w14:paraId="09F3AA78" w14:textId="77777777" w:rsidTr="00255D23">
        <w:trPr>
          <w:cantSplit/>
          <w:trHeight w:val="425"/>
        </w:trPr>
        <w:tc>
          <w:tcPr>
            <w:tcW w:w="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A3F5C9" w14:textId="77777777" w:rsidR="00255D23" w:rsidRDefault="00255D23" w:rsidP="00255D23">
            <w:pPr>
              <w:pStyle w:val="Bezodstpw"/>
              <w:snapToGrid w:val="0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8C063" w14:textId="77777777" w:rsidR="00421E1F" w:rsidRPr="00FB2789" w:rsidRDefault="00421E1F" w:rsidP="00421E1F">
            <w:pPr>
              <w:pStyle w:val="Bezodstpw"/>
              <w:spacing w:before="120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FB278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Forma prowadzenia działalności przez Uczestnika Konkursu:</w:t>
            </w:r>
          </w:p>
          <w:p w14:paraId="049981CA" w14:textId="77777777" w:rsidR="00421E1F" w:rsidRPr="00FB2789" w:rsidRDefault="00421E1F" w:rsidP="00421E1F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  <w:p w14:paraId="1014E479" w14:textId="20ACFE39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FC1B30D" wp14:editId="24104ED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2860" r="25400" b="24765"/>
                      <wp:wrapNone/>
                      <wp:docPr id="22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>
                  <w:pict>
                    <v:rect id="Prostokąt 3" style="position:absolute;margin-left:0;margin-top:1.2pt;width:15pt;height:1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104FAB6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UqQqbywCAABOBAAADgAAAAAAAAAAAAAAAAAuAgAAZHJzL2Uyb0Rv&#10;Yy54bWxQSwECLQAUAAYACAAAACEA6bQvNtgAAAAEAQAADwAAAAAAAAAAAAAAAACGBAAAZHJzL2Rv&#10;d25yZXYueG1sUEsFBgAAAAAEAAQA8wAAAIsFAAAAAA==&#10;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spółka z ograniczoną odpowiedzialnością </w:t>
            </w:r>
          </w:p>
          <w:p w14:paraId="0C8DB161" w14:textId="77777777" w:rsidR="00421E1F" w:rsidRPr="00FB2789" w:rsidRDefault="00421E1F" w:rsidP="00421E1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2DA8B4A" w14:textId="3A185897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4FECF24" wp14:editId="1A9DFDA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0320" r="25400" b="17780"/>
                      <wp:wrapNone/>
                      <wp:docPr id="21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>
                  <w:pict>
                    <v:rect id="Prostokąt 4" style="position:absolute;margin-left:0;margin-top:1.2pt;width:1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37F3F9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CVONsAKwIAAE4EAAAOAAAAAAAAAAAAAAAAAC4CAABkcnMvZTJvRG9j&#10;LnhtbFBLAQItABQABgAIAAAAIQDptC822AAAAAQBAAAPAAAAAAAAAAAAAAAAAIUEAABkcnMvZG93&#10;bnJldi54bWxQSwUGAAAAAAQABADzAAAAigUAAAAA&#10;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spółka komandytowa</w:t>
            </w:r>
          </w:p>
          <w:p w14:paraId="051E6071" w14:textId="77777777" w:rsidR="00421E1F" w:rsidRPr="00FB2789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9667842" w14:textId="69B42010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E5D749D" wp14:editId="2B1BEF3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17780" r="25400" b="20320"/>
                      <wp:wrapNone/>
                      <wp:docPr id="20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>
                  <w:pict>
                    <v:rect id="Prostokąt 3" style="position:absolute;margin-left:0;margin-top:1.2pt;width:15pt;height:1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003D10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3Eyu8iwCAABOBAAADgAAAAAAAAAAAAAAAAAuAgAAZHJzL2Uyb0Rv&#10;Yy54bWxQSwECLQAUAAYACAAAACEA6bQvNtgAAAAEAQAADwAAAAAAAAAAAAAAAACGBAAAZHJzL2Rv&#10;d25yZXYueG1sUEsFBgAAAAAEAAQA8wAAAIsFAAAAAA==&#10;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spółka komandytowo-akcyjna</w:t>
            </w:r>
          </w:p>
          <w:p w14:paraId="6B20786E" w14:textId="77777777" w:rsidR="00421E1F" w:rsidRPr="00FB2789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7B908EC" w14:textId="6F3A4477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24F9162" wp14:editId="2826AFF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4765" r="25400" b="22860"/>
                      <wp:wrapNone/>
                      <wp:docPr id="19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>
                  <w:pict>
                    <v:rect id="Prostokąt 4" style="position:absolute;margin-left:0;margin-top:1.2pt;width:15pt;height:1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1407BC7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5qww+SwCAABOBAAADgAAAAAAAAAAAAAAAAAuAgAAZHJzL2Uyb0Rv&#10;Yy54bWxQSwECLQAUAAYACAAAACEA6bQvNtgAAAAEAQAADwAAAAAAAAAAAAAAAACGBAAAZHJzL2Rv&#10;d25yZXYueG1sUEsFBgAAAAAEAAQA8wAAAIsFAAAAAA==&#10;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spółka jawna</w:t>
            </w:r>
          </w:p>
          <w:p w14:paraId="70983467" w14:textId="77777777" w:rsidR="00421E1F" w:rsidRPr="00FB2789" w:rsidRDefault="00421E1F" w:rsidP="00421E1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A1F3820" w14:textId="5E31AA1F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1896172" wp14:editId="58E82DC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2225" r="25400" b="15875"/>
                      <wp:wrapNone/>
                      <wp:docPr id="18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>
                  <w:pict>
                    <v:rect id="Prostokąt 3" style="position:absolute;margin-left:0;margin-top:1.2pt;width:15pt;height:13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53291A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r9hFCywCAABOBAAADgAAAAAAAAAAAAAAAAAuAgAAZHJzL2Uyb0Rv&#10;Yy54bWxQSwECLQAUAAYACAAAACEA6bQvNtgAAAAEAQAADwAAAAAAAAAAAAAAAACGBAAAZHJzL2Rv&#10;d25yZXYueG1sUEsFBgAAAAAEAAQA8wAAAIsFAAAAAA==&#10;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spółka cywilna </w:t>
            </w:r>
          </w:p>
          <w:p w14:paraId="3AB8DBE6" w14:textId="77777777" w:rsidR="00421E1F" w:rsidRPr="00FB2789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0D8C9D7" w14:textId="14D77C32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E6C5491" wp14:editId="4F58984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19685" r="25400" b="18415"/>
                      <wp:wrapNone/>
                      <wp:docPr id="17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>
                  <w:pict>
                    <v:rect id="Prostokąt 4" style="position:absolute;margin-left:0;margin-top:1.2pt;width:15pt;height:1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2A34A9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DOO0yfKwIAAE4EAAAOAAAAAAAAAAAAAAAAAC4CAABkcnMvZTJvRG9j&#10;LnhtbFBLAQItABQABgAIAAAAIQDptC822AAAAAQBAAAPAAAAAAAAAAAAAAAAAIUEAABkcnMvZG93&#10;bnJldi54bWxQSwUGAAAAAAQABADzAAAAigUAAAAA&#10;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spółka partnerska</w:t>
            </w:r>
          </w:p>
          <w:p w14:paraId="77C41B4A" w14:textId="77777777" w:rsidR="00421E1F" w:rsidRPr="00FB2789" w:rsidRDefault="00421E1F" w:rsidP="00421E1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957CC16" w14:textId="5EF1C764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CF505C8" wp14:editId="28BC681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17145" r="25400" b="20955"/>
                      <wp:wrapNone/>
                      <wp:docPr id="16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>
                  <w:pict>
                    <v:rect id="Prostokąt 3" style="position:absolute;margin-left:0;margin-top:1.2pt;width:15pt;height:1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3FEB2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h085bSwCAABOBAAADgAAAAAAAAAAAAAAAAAuAgAAZHJzL2Uyb0Rv&#10;Yy54bWxQSwECLQAUAAYACAAAACEA6bQvNtgAAAAEAQAADwAAAAAAAAAAAAAAAACGBAAAZHJzL2Rv&#10;d25yZXYueG1sUEsFBgAAAAAEAAQA8wAAAIsFAAAAAA==&#10;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spółka akcyjna </w:t>
            </w:r>
          </w:p>
          <w:p w14:paraId="783D3889" w14:textId="77777777" w:rsidR="00421E1F" w:rsidRPr="00FB2789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FAEEA16" w14:textId="78EB70D3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EEBB1F5" wp14:editId="01536F8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4130" r="25400" b="23495"/>
                      <wp:wrapNone/>
                      <wp:docPr id="15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>
                  <w:pict>
                    <v:rect id="Prostokąt 4" style="position:absolute;margin-left:0;margin-top:1.2pt;width:15pt;height:1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3D1060C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BA08gCKwIAAE4EAAAOAAAAAAAAAAAAAAAAAC4CAABkcnMvZTJvRG9j&#10;LnhtbFBLAQItABQABgAIAAAAIQDptC822AAAAAQBAAAPAAAAAAAAAAAAAAAAAIUEAABkcnMvZG93&#10;bnJldi54bWxQSwUGAAAAAAQABADzAAAAigUAAAAA&#10;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jednoosobowa działalność gospodarcza</w:t>
            </w:r>
          </w:p>
          <w:p w14:paraId="545733D2" w14:textId="77777777" w:rsidR="00421E1F" w:rsidRPr="00FB2789" w:rsidRDefault="00421E1F" w:rsidP="00421E1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78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06BD35C" w14:textId="2C10767C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316D7D9" wp14:editId="2C03E26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1590" r="25400" b="16510"/>
                      <wp:wrapNone/>
                      <wp:docPr id="14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>
                  <w:pict>
                    <v:rect id="Prostokąt 3" style="position:absolute;margin-left:0;margin-top:1.2pt;width:15pt;height:13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083C3E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Cae98CwCAABOBAAADgAAAAAAAAAAAAAAAAAuAgAAZHJzL2Uyb0Rv&#10;Yy54bWxQSwECLQAUAAYACAAAACEA6bQvNtgAAAAEAQAADwAAAAAAAAAAAAAAAACGBAAAZHJzL2Rv&#10;d25yZXYueG1sUEsFBgAAAAAEAAQA8wAAAIsFAAAAAA==&#10;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fizyczna </w:t>
            </w:r>
            <w:r w:rsidR="0069632B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nieprowadząca</w: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działalności gospodarczej </w:t>
            </w:r>
          </w:p>
          <w:p w14:paraId="3398429F" w14:textId="77777777" w:rsidR="00421E1F" w:rsidRPr="00FB2789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3408B33" w14:textId="5010732F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E63837C" wp14:editId="3ADD1F8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19050" r="25400" b="19050"/>
                      <wp:wrapNone/>
                      <wp:docPr id="1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>
                  <w:pict>
                    <v:rect id="Prostokąt 3" style="position:absolute;margin-left:0;margin-top:1.2pt;width:15pt;height:13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557EC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neyDwywCAABOBAAADgAAAAAAAAAAAAAAAAAuAgAAZHJzL2Uyb0Rv&#10;Yy54bWxQSwECLQAUAAYACAAAACEA6bQvNtgAAAAEAQAADwAAAAAAAAAAAAAAAACGBAAAZHJzL2Rv&#10;d25yZXYueG1sUEsFBgAAAAAEAAQA8wAAAIsFAAAAAA==&#10;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inna (podać jaka) ……………………………………………………………. </w:t>
            </w:r>
          </w:p>
          <w:p w14:paraId="0E2921A3" w14:textId="77777777" w:rsidR="00421E1F" w:rsidRDefault="00421E1F" w:rsidP="00421E1F">
            <w:pPr>
              <w:pStyle w:val="Bezodstpw"/>
              <w:jc w:val="both"/>
            </w:pPr>
          </w:p>
          <w:p w14:paraId="5AFC124D" w14:textId="77777777" w:rsidR="00421E1F" w:rsidRDefault="00421E1F" w:rsidP="00421E1F">
            <w:pPr>
              <w:pStyle w:val="Bezodstpw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zaznaczyć odpowiedne)</w:t>
            </w:r>
          </w:p>
          <w:p w14:paraId="1356F4A2" w14:textId="77777777" w:rsidR="00255D23" w:rsidRDefault="00255D23" w:rsidP="00255D23">
            <w:pPr>
              <w:pStyle w:val="Bezodstpw"/>
              <w:jc w:val="both"/>
            </w:pPr>
          </w:p>
        </w:tc>
      </w:tr>
      <w:tr w:rsidR="00255D23" w14:paraId="0D3A2A29" w14:textId="77777777" w:rsidTr="00255D23">
        <w:trPr>
          <w:cantSplit/>
          <w:trHeight w:val="425"/>
        </w:trPr>
        <w:tc>
          <w:tcPr>
            <w:tcW w:w="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DF793C" w14:textId="77777777" w:rsidR="00255D23" w:rsidRDefault="00255D23" w:rsidP="00255D23">
            <w:pPr>
              <w:pStyle w:val="Bezodstpw"/>
              <w:snapToGrid w:val="0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AE31E" w14:textId="4B72A89A" w:rsidR="00421E1F" w:rsidRPr="008229D4" w:rsidRDefault="00813926" w:rsidP="00421E1F">
            <w:pPr>
              <w:pStyle w:val="Bezodstpw"/>
              <w:spacing w:before="120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8229D4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Informacja o osobach upoważnionych zgodnie z zasadą reprezentacji, do składania oświadczeń woli, w imieniu osoby prawnej lub jednostki organizacyjnej będącej Uczestnikiem konkursu wspólnie biorącym udział w Konkursie:</w:t>
            </w:r>
          </w:p>
          <w:p w14:paraId="6127B416" w14:textId="77777777" w:rsidR="00421E1F" w:rsidRDefault="00421E1F" w:rsidP="00421E1F">
            <w:pPr>
              <w:pStyle w:val="Bezodstpw"/>
              <w:rPr>
                <w:rFonts w:ascii="Arial" w:hAnsi="Arial" w:cs="Arial"/>
              </w:rPr>
            </w:pPr>
          </w:p>
          <w:p w14:paraId="40879336" w14:textId="77777777" w:rsidR="00255D23" w:rsidRDefault="00421E1F" w:rsidP="008229D4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............................................................................................................................................</w:t>
            </w:r>
          </w:p>
          <w:p w14:paraId="21C7E8C9" w14:textId="507C02E3" w:rsidR="008229D4" w:rsidRDefault="008229D4" w:rsidP="008229D4">
            <w:pPr>
              <w:pStyle w:val="Bezodstpw"/>
              <w:rPr>
                <w:rFonts w:ascii="Arial" w:hAnsi="Arial" w:cs="Arial"/>
              </w:rPr>
            </w:pPr>
          </w:p>
        </w:tc>
      </w:tr>
      <w:tr w:rsidR="00255D23" w14:paraId="48F2A706" w14:textId="77777777" w:rsidTr="00255D23">
        <w:trPr>
          <w:cantSplit/>
          <w:trHeight w:val="425"/>
        </w:trPr>
        <w:tc>
          <w:tcPr>
            <w:tcW w:w="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7010C8" w14:textId="77777777" w:rsidR="00255D23" w:rsidRDefault="00255D23" w:rsidP="00255D23">
            <w:pPr>
              <w:pStyle w:val="Bezodstpw"/>
            </w:pPr>
            <w:r>
              <w:rPr>
                <w:rFonts w:ascii="Arial" w:hAnsi="Arial" w:cs="Arial"/>
                <w:b/>
              </w:rPr>
              <w:lastRenderedPageBreak/>
              <w:t>3.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090BC" w14:textId="77777777" w:rsidR="00421E1F" w:rsidRPr="008B3DA3" w:rsidRDefault="00421E1F" w:rsidP="00421E1F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8B3DA3">
              <w:rPr>
                <w:rFonts w:ascii="Arial" w:hAnsi="Arial" w:cs="Arial"/>
                <w:b/>
                <w:bCs/>
                <w:u w:val="single"/>
              </w:rPr>
              <w:t>Dane Uczestnika Konkursu</w:t>
            </w:r>
            <w:r>
              <w:rPr>
                <w:rFonts w:ascii="Arial" w:hAnsi="Arial" w:cs="Arial"/>
                <w:b/>
                <w:bCs/>
                <w:u w:val="single"/>
              </w:rPr>
              <w:t>:</w:t>
            </w:r>
          </w:p>
          <w:p w14:paraId="78FD7275" w14:textId="77777777" w:rsidR="00421E1F" w:rsidRDefault="00421E1F" w:rsidP="00421E1F">
            <w:pPr>
              <w:pStyle w:val="Bezodstpw"/>
              <w:rPr>
                <w:rFonts w:ascii="Arial" w:eastAsia="Arial" w:hAnsi="Arial" w:cs="Arial"/>
              </w:rPr>
            </w:pPr>
          </w:p>
          <w:p w14:paraId="2E1CDD81" w14:textId="5237FE1B" w:rsidR="00421E1F" w:rsidRDefault="00421E1F" w:rsidP="00421E1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246A6007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Uczestnika Konkursu</w:t>
            </w:r>
          </w:p>
          <w:p w14:paraId="1FF2AEEF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7776D5AF" w14:textId="77777777" w:rsidR="002E5E87" w:rsidRDefault="002E5E87" w:rsidP="002E5E87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58301E3A" w14:textId="77777777" w:rsidR="00FA6346" w:rsidRDefault="002E5E87" w:rsidP="002E5E87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133961">
              <w:rPr>
                <w:rFonts w:ascii="Arial" w:hAnsi="Arial" w:cs="Arial"/>
                <w:b/>
                <w:bCs/>
                <w:sz w:val="18"/>
                <w:szCs w:val="18"/>
              </w:rPr>
              <w:t>NIP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A6346">
              <w:rPr>
                <w:rFonts w:ascii="Arial" w:hAnsi="Arial" w:cs="Arial"/>
                <w:sz w:val="18"/>
                <w:szCs w:val="18"/>
              </w:rPr>
              <w:t xml:space="preserve">Uczestnika Konkursu (w przypadku prowadzenia działalności gospodarczej) </w:t>
            </w:r>
            <w:r>
              <w:rPr>
                <w:rFonts w:ascii="Arial" w:hAnsi="Arial" w:cs="Arial"/>
                <w:sz w:val="18"/>
                <w:szCs w:val="18"/>
              </w:rPr>
              <w:t xml:space="preserve">lub </w:t>
            </w:r>
          </w:p>
          <w:p w14:paraId="25F42FD3" w14:textId="0C69F6DC" w:rsidR="002E5E87" w:rsidRPr="00133961" w:rsidRDefault="002E5E87" w:rsidP="002E5E87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133961">
              <w:rPr>
                <w:rFonts w:ascii="Arial" w:hAnsi="Arial" w:cs="Arial"/>
                <w:b/>
                <w:bCs/>
                <w:sz w:val="18"/>
                <w:szCs w:val="18"/>
              </w:rPr>
              <w:t>PESEL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A6346">
              <w:rPr>
                <w:rFonts w:ascii="Arial" w:hAnsi="Arial" w:cs="Arial"/>
                <w:sz w:val="18"/>
                <w:szCs w:val="18"/>
              </w:rPr>
              <w:t xml:space="preserve">Uczestnika Konkursu (w przypadku osób fizycznych nieprowadzących działalności gospodarczej) </w:t>
            </w:r>
          </w:p>
          <w:p w14:paraId="4C870863" w14:textId="77777777" w:rsidR="002E5E87" w:rsidRDefault="002E5E87" w:rsidP="00421E1F">
            <w:pPr>
              <w:pStyle w:val="Bezodstpw"/>
              <w:rPr>
                <w:rFonts w:ascii="Arial" w:eastAsia="Arial" w:hAnsi="Arial" w:cs="Arial"/>
              </w:rPr>
            </w:pPr>
          </w:p>
          <w:p w14:paraId="3C2DB7C1" w14:textId="2AB5719B" w:rsidR="00421E1F" w:rsidRDefault="00421E1F" w:rsidP="00421E1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40EF320B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Uczestnika Konkursu</w:t>
            </w:r>
          </w:p>
          <w:p w14:paraId="335F9C0D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75F26035" w14:textId="77777777" w:rsidR="00421E1F" w:rsidRDefault="00421E1F" w:rsidP="00421E1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6E61C803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Telefon</w:t>
            </w:r>
          </w:p>
          <w:p w14:paraId="3843178C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00EB2477" w14:textId="77777777" w:rsidR="00421E1F" w:rsidRDefault="00421E1F" w:rsidP="00421E1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57E28B19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E-mail</w:t>
            </w:r>
          </w:p>
          <w:p w14:paraId="28FF1BD2" w14:textId="77777777" w:rsidR="00421E1F" w:rsidRPr="008B3DA3" w:rsidRDefault="00421E1F" w:rsidP="00421E1F">
            <w:pPr>
              <w:pStyle w:val="Bezodstpw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DDB0F25" w14:textId="77777777" w:rsidR="00255D23" w:rsidRPr="00421E1F" w:rsidRDefault="00421E1F" w:rsidP="00421E1F">
            <w:pPr>
              <w:pStyle w:val="Bezodstpw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podać imię i nazwisko lub nazwa Uczestnika Konkursu wspólnie biorącego udział w konkursie i jego adres/siedziba/</w:t>
            </w:r>
            <w:r w:rsidRPr="006D131B">
              <w:rPr>
                <w:rFonts w:ascii="Arial" w:hAnsi="Arial" w:cs="Arial"/>
                <w:i/>
                <w:iCs/>
                <w:sz w:val="18"/>
                <w:szCs w:val="18"/>
              </w:rPr>
              <w:t>adres korespondencyjny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  <w:r w:rsidR="00255D23">
              <w:rPr>
                <w:rFonts w:ascii="Arial" w:hAnsi="Arial" w:cs="Arial"/>
                <w:sz w:val="18"/>
                <w:szCs w:val="18"/>
              </w:rPr>
              <w:tab/>
            </w:r>
            <w:r w:rsidR="00255D23">
              <w:rPr>
                <w:rFonts w:ascii="Arial" w:hAnsi="Arial" w:cs="Arial"/>
                <w:sz w:val="18"/>
                <w:szCs w:val="18"/>
              </w:rPr>
              <w:tab/>
            </w:r>
            <w:r w:rsidR="00255D23">
              <w:rPr>
                <w:rFonts w:ascii="Arial" w:hAnsi="Arial" w:cs="Arial"/>
                <w:sz w:val="18"/>
                <w:szCs w:val="18"/>
              </w:rPr>
              <w:tab/>
            </w:r>
          </w:p>
          <w:p w14:paraId="37E0DFB3" w14:textId="77777777" w:rsidR="00255D23" w:rsidRDefault="00255D23" w:rsidP="00255D23">
            <w:pPr>
              <w:pStyle w:val="Bezodstpw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tr w:rsidR="00255D23" w14:paraId="0692CDFB" w14:textId="77777777" w:rsidTr="00255D23">
        <w:trPr>
          <w:cantSplit/>
          <w:trHeight w:val="425"/>
        </w:trPr>
        <w:tc>
          <w:tcPr>
            <w:tcW w:w="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FE7895" w14:textId="77777777" w:rsidR="00255D23" w:rsidRDefault="00255D23" w:rsidP="00255D23">
            <w:pPr>
              <w:pStyle w:val="Bezodstpw"/>
              <w:snapToGrid w:val="0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4B916" w14:textId="77777777" w:rsidR="00421E1F" w:rsidRPr="00FB2789" w:rsidRDefault="00421E1F" w:rsidP="00421E1F">
            <w:pPr>
              <w:pStyle w:val="Bezodstpw"/>
              <w:spacing w:before="120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FB278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Forma prowadzenia działalności przez Uczestnika </w:t>
            </w:r>
            <w:r w:rsidR="00832D25" w:rsidRPr="00FB278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K</w:t>
            </w:r>
            <w:r w:rsidRPr="00FB278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onkursu:</w:t>
            </w:r>
          </w:p>
          <w:p w14:paraId="331D2303" w14:textId="77777777" w:rsidR="00421E1F" w:rsidRPr="00FB2789" w:rsidRDefault="00421E1F" w:rsidP="00421E1F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  <w:p w14:paraId="7FD4EF65" w14:textId="706DCD8F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AB81C5D" wp14:editId="108F9C5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2860" r="25400" b="24765"/>
                      <wp:wrapNone/>
                      <wp:docPr id="12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>
                  <w:pict>
                    <v:rect id="Prostokąt 3" style="position:absolute;margin-left:0;margin-top:1.2pt;width:15pt;height:13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360D98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2phBjSwCAABOBAAADgAAAAAAAAAAAAAAAAAuAgAAZHJzL2Uyb0Rv&#10;Yy54bWxQSwECLQAUAAYACAAAACEA6bQvNtgAAAAEAQAADwAAAAAAAAAAAAAAAACGBAAAZHJzL2Rv&#10;d25yZXYueG1sUEsFBgAAAAAEAAQA8wAAAIsFAAAAAA==&#10;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spółka z ograniczoną odpowiedzialnością </w:t>
            </w:r>
          </w:p>
          <w:p w14:paraId="26F104F5" w14:textId="77777777" w:rsidR="00421E1F" w:rsidRPr="00FB2789" w:rsidRDefault="00421E1F" w:rsidP="00421E1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757E9DF" w14:textId="6DAE6140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4250056" wp14:editId="710F294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0320" r="25400" b="17780"/>
                      <wp:wrapNone/>
                      <wp:docPr id="11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>
                  <w:pict>
                    <v:rect id="Prostokąt 4" style="position:absolute;margin-left:0;margin-top:1.2pt;width:15pt;height:13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2114926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AdBLDiKwIAAE4EAAAOAAAAAAAAAAAAAAAAAC4CAABkcnMvZTJvRG9j&#10;LnhtbFBLAQItABQABgAIAAAAIQDptC822AAAAAQBAAAPAAAAAAAAAAAAAAAAAIUEAABkcnMvZG93&#10;bnJldi54bWxQSwUGAAAAAAQABADzAAAAigUAAAAA&#10;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spółka komandytowa</w:t>
            </w:r>
          </w:p>
          <w:p w14:paraId="52B3D2B2" w14:textId="77777777" w:rsidR="00421E1F" w:rsidRPr="00FB2789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7A6E9D4" w14:textId="3F3A9BF4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A8ADA4D" wp14:editId="29E7DDF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17780" r="25400" b="20320"/>
                      <wp:wrapNone/>
                      <wp:docPr id="10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>
                  <w:pict>
                    <v:rect id="Prostokąt 3" style="position:absolute;margin-left:0;margin-top:1.2pt;width:15pt;height:13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2C673E4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BUcMUQKwIAAE4EAAAOAAAAAAAAAAAAAAAAAC4CAABkcnMvZTJvRG9j&#10;LnhtbFBLAQItABQABgAIAAAAIQDptC822AAAAAQBAAAPAAAAAAAAAAAAAAAAAIUEAABkcnMvZG93&#10;bnJldi54bWxQSwUGAAAAAAQABADzAAAAigUAAAAA&#10;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spółka komandytowo-akcyjna</w:t>
            </w:r>
          </w:p>
          <w:p w14:paraId="39654AD3" w14:textId="77777777" w:rsidR="00421E1F" w:rsidRPr="00FB2789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DF44E33" w14:textId="4793A67C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BE5ADDD" wp14:editId="31A2A4A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4765" r="25400" b="22860"/>
                      <wp:wrapNone/>
                      <wp:docPr id="9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>
                  <w:pict>
                    <v:rect id="Prostokąt 4" style="position:absolute;margin-left:0;margin-top:1.2pt;width:15pt;height:13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47D4B46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BwAgm2KwIAAE0EAAAOAAAAAAAAAAAAAAAAAC4CAABkcnMvZTJvRG9j&#10;LnhtbFBLAQItABQABgAIAAAAIQDptC822AAAAAQBAAAPAAAAAAAAAAAAAAAAAIUEAABkcnMvZG93&#10;bnJldi54bWxQSwUGAAAAAAQABADzAAAAigUAAAAA&#10;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spółka jawna</w:t>
            </w:r>
          </w:p>
          <w:p w14:paraId="2068FAA8" w14:textId="77777777" w:rsidR="00421E1F" w:rsidRPr="00FB2789" w:rsidRDefault="00421E1F" w:rsidP="00421E1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664C9E2" w14:textId="75FD4368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54BD4B8" wp14:editId="205EF58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2225" r="25400" b="15875"/>
                      <wp:wrapNone/>
                      <wp:docPr id="8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>
                  <w:pict>
                    <v:rect id="Prostokąt 3" style="position:absolute;margin-left:0;margin-top:1.2pt;width:15pt;height:13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54A23E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spółka cywilna </w:t>
            </w:r>
          </w:p>
          <w:p w14:paraId="13A1CE8D" w14:textId="77777777" w:rsidR="00421E1F" w:rsidRPr="00FB2789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17DBCFB" w14:textId="041E027A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92C8416" wp14:editId="241992B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19685" r="25400" b="18415"/>
                      <wp:wrapNone/>
                      <wp:docPr id="7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>
                  <w:pict>
                    <v:rect id="Prostokąt 4" style="position:absolute;margin-left:0;margin-top:1.2pt;width:15pt;height:13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7FF16AD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BYlXXQKwIAAE0EAAAOAAAAAAAAAAAAAAAAAC4CAABkcnMvZTJvRG9j&#10;LnhtbFBLAQItABQABgAIAAAAIQDptC822AAAAAQBAAAPAAAAAAAAAAAAAAAAAIUEAABkcnMvZG93&#10;bnJldi54bWxQSwUGAAAAAAQABADzAAAAigUAAAAA&#10;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spółka partnerska</w:t>
            </w:r>
          </w:p>
          <w:p w14:paraId="0FC7C726" w14:textId="77777777" w:rsidR="00421E1F" w:rsidRPr="00FB2789" w:rsidRDefault="00421E1F" w:rsidP="00421E1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E2FA7BC" w14:textId="7EA2C056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BD439E7" wp14:editId="418DF95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17145" r="25400" b="20955"/>
                      <wp:wrapNone/>
                      <wp:docPr id="6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>
                  <w:pict>
                    <v:rect id="Prostokąt 3" style="position:absolute;margin-left:0;margin-top:1.2pt;width:15pt;height:13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07503D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AR4QAiKwIAAE0EAAAOAAAAAAAAAAAAAAAAAC4CAABkcnMvZTJvRG9j&#10;LnhtbFBLAQItABQABgAIAAAAIQDptC822AAAAAQBAAAPAAAAAAAAAAAAAAAAAIUEAABkcnMvZG93&#10;bnJldi54bWxQSwUGAAAAAAQABADzAAAAigUAAAAA&#10;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spółka akcyjna </w:t>
            </w:r>
          </w:p>
          <w:p w14:paraId="0542DA93" w14:textId="77777777" w:rsidR="00421E1F" w:rsidRPr="00FB2789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0C7F5DE" w14:textId="44CD1951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7BE1AC6" wp14:editId="2EF33F3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4130" r="25400" b="23495"/>
                      <wp:wrapNone/>
                      <wp:docPr id="5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>
                  <w:pict>
                    <v:rect id="Prostokąt 4" style="position:absolute;margin-left:0;margin-top:1.2pt;width:15pt;height:13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18C11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DWffFNKwIAAE0EAAAOAAAAAAAAAAAAAAAAAC4CAABkcnMvZTJvRG9j&#10;LnhtbFBLAQItABQABgAIAAAAIQDptC822AAAAAQBAAAPAAAAAAAAAAAAAAAAAIUEAABkcnMvZG93&#10;bnJldi54bWxQSwUGAAAAAAQABADzAAAAigUAAAAA&#10;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jednoosobowa działalność gospodarcza</w:t>
            </w:r>
          </w:p>
          <w:p w14:paraId="423035E4" w14:textId="77777777" w:rsidR="00421E1F" w:rsidRPr="00FB2789" w:rsidRDefault="00421E1F" w:rsidP="00421E1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78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E904990" w14:textId="553DA324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315FF30" wp14:editId="5931595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1590" r="25400" b="16510"/>
                      <wp:wrapNone/>
                      <wp:docPr id="4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>
                  <w:pict>
                    <v:rect id="Prostokąt 3" style="position:absolute;margin-left:0;margin-top:1.2pt;width:15pt;height:13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5C4F3A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nwmEvywCAABNBAAADgAAAAAAAAAAAAAAAAAuAgAAZHJzL2Uyb0Rv&#10;Yy54bWxQSwECLQAUAAYACAAAACEA6bQvNtgAAAAEAQAADwAAAAAAAAAAAAAAAACGBAAAZHJzL2Rv&#10;d25yZXYueG1sUEsFBgAAAAAEAAQA8wAAAIsFAAAAAA==&#10;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fizyczna </w:t>
            </w:r>
            <w:r w:rsidR="0069632B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nieprowadząca</w: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działalności gospodarczej </w:t>
            </w:r>
          </w:p>
          <w:p w14:paraId="1062FC12" w14:textId="77777777" w:rsidR="00421E1F" w:rsidRPr="00FB2789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06D0173" w14:textId="1AAE81D4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DEBA56F" wp14:editId="539F207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19050" r="25400" b="19050"/>
                      <wp:wrapNone/>
                      <wp:docPr id="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>
                  <w:pict>
                    <v:rect id="Prostokąt 3" style="position:absolute;margin-left:0;margin-top:1.2pt;width:15pt;height:13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16BFE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ALQrqMKwIAAE0EAAAOAAAAAAAAAAAAAAAAAC4CAABkcnMvZTJvRG9j&#10;LnhtbFBLAQItABQABgAIAAAAIQDptC822AAAAAQBAAAPAAAAAAAAAAAAAAAAAIUEAABkcnMvZG93&#10;bnJldi54bWxQSwUGAAAAAAQABADzAAAAigUAAAAA&#10;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inna (podać jaka) ……………………………………………………………. </w:t>
            </w:r>
          </w:p>
          <w:p w14:paraId="30DD7A7C" w14:textId="77777777" w:rsidR="00421E1F" w:rsidRPr="00FB2789" w:rsidRDefault="00421E1F" w:rsidP="00421E1F">
            <w:pPr>
              <w:pStyle w:val="Bezodstpw"/>
              <w:jc w:val="both"/>
              <w:rPr>
                <w:sz w:val="20"/>
                <w:szCs w:val="20"/>
              </w:rPr>
            </w:pPr>
          </w:p>
          <w:p w14:paraId="3BB0BB7E" w14:textId="77777777" w:rsidR="00421E1F" w:rsidRDefault="00421E1F" w:rsidP="00421E1F">
            <w:pPr>
              <w:pStyle w:val="Bezodstpw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zaznaczyć odpowiedne)</w:t>
            </w:r>
          </w:p>
          <w:p w14:paraId="06159F74" w14:textId="77777777" w:rsidR="00255D23" w:rsidRDefault="00255D23" w:rsidP="00255D23">
            <w:pPr>
              <w:pStyle w:val="Bezodstpw"/>
              <w:jc w:val="both"/>
            </w:pPr>
          </w:p>
        </w:tc>
      </w:tr>
      <w:tr w:rsidR="00255D23" w14:paraId="3D468F5B" w14:textId="77777777" w:rsidTr="00255D23">
        <w:trPr>
          <w:cantSplit/>
          <w:trHeight w:val="425"/>
        </w:trPr>
        <w:tc>
          <w:tcPr>
            <w:tcW w:w="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F4C96F" w14:textId="77777777" w:rsidR="00255D23" w:rsidRDefault="00255D23" w:rsidP="00255D23">
            <w:pPr>
              <w:pStyle w:val="Bezodstpw"/>
              <w:snapToGrid w:val="0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08A74" w14:textId="299A41F2" w:rsidR="00421E1F" w:rsidRPr="008229D4" w:rsidRDefault="00813926" w:rsidP="00421E1F">
            <w:pPr>
              <w:pStyle w:val="Bezodstpw"/>
              <w:spacing w:before="120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8229D4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Informacja o osobach upoważnionych zgodnie z zasadą reprezentacji, do składania oświadczeń woli, w imieniu osoby prawnej lub jednostki organizacyjnej będącej Uczestnikiem konkursu wspólnie biorącym udział w Konkursie:</w:t>
            </w:r>
          </w:p>
          <w:p w14:paraId="4E2C69E5" w14:textId="77777777" w:rsidR="00421E1F" w:rsidRDefault="00421E1F" w:rsidP="00421E1F">
            <w:pPr>
              <w:pStyle w:val="Bezodstpw"/>
              <w:rPr>
                <w:rFonts w:ascii="Arial" w:hAnsi="Arial" w:cs="Arial"/>
              </w:rPr>
            </w:pPr>
          </w:p>
          <w:p w14:paraId="18E74372" w14:textId="77777777" w:rsidR="00421E1F" w:rsidRDefault="00421E1F" w:rsidP="00421E1F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............................................................................................................................................</w:t>
            </w:r>
          </w:p>
          <w:p w14:paraId="22E16E06" w14:textId="77777777" w:rsidR="00255D23" w:rsidRDefault="00255D23" w:rsidP="008229D4">
            <w:pPr>
              <w:pStyle w:val="Bezodstpw"/>
              <w:rPr>
                <w:rFonts w:ascii="Arial" w:hAnsi="Arial" w:cs="Arial"/>
              </w:rPr>
            </w:pPr>
          </w:p>
        </w:tc>
      </w:tr>
    </w:tbl>
    <w:p w14:paraId="56F67238" w14:textId="77777777" w:rsidR="009F611A" w:rsidRDefault="009F611A">
      <w:pPr>
        <w:pStyle w:val="Bezodstpw"/>
        <w:rPr>
          <w:rFonts w:ascii="Arial" w:hAnsi="Arial" w:cs="Arial"/>
          <w:b/>
          <w:u w:val="single"/>
        </w:rPr>
      </w:pPr>
    </w:p>
    <w:p w14:paraId="4788B838" w14:textId="77777777" w:rsidR="009F611A" w:rsidRDefault="009F611A">
      <w:pPr>
        <w:pStyle w:val="Bezodstpw"/>
        <w:rPr>
          <w:rFonts w:ascii="Arial" w:hAnsi="Arial" w:cs="Arial"/>
          <w:i/>
          <w:u w:val="single"/>
        </w:rPr>
      </w:pPr>
      <w:bookmarkStart w:id="5" w:name="_Hlk54980045"/>
      <w:r>
        <w:rPr>
          <w:rFonts w:ascii="Arial" w:hAnsi="Arial" w:cs="Arial"/>
          <w:i/>
          <w:u w:val="single"/>
        </w:rPr>
        <w:t>(w wypadku większej ilości Uczestników konkursu wspólnie biorących udział w konkursie należy dodać kolejne pozycje tj.  4, 5, 6 itd.)</w:t>
      </w:r>
    </w:p>
    <w:bookmarkEnd w:id="4"/>
    <w:bookmarkEnd w:id="5"/>
    <w:p w14:paraId="63100912" w14:textId="77777777" w:rsidR="00AF5D21" w:rsidRPr="00AF5D21" w:rsidRDefault="00832D25" w:rsidP="00AF5D21">
      <w:pPr>
        <w:pStyle w:val="Noparagraphstyle"/>
        <w:spacing w:line="400" w:lineRule="exact"/>
        <w:jc w:val="center"/>
        <w:rPr>
          <w:rFonts w:ascii="Arimo" w:hAnsi="Arimo" w:cs="Arimo"/>
          <w:b/>
          <w:sz w:val="28"/>
          <w:szCs w:val="28"/>
        </w:rPr>
      </w:pPr>
      <w:r>
        <w:rPr>
          <w:rFonts w:ascii="Arimo" w:hAnsi="Arimo" w:cs="Arimo"/>
          <w:b/>
          <w:sz w:val="28"/>
          <w:szCs w:val="28"/>
        </w:rPr>
        <w:br w:type="page"/>
      </w:r>
      <w:r w:rsidR="0099747A">
        <w:rPr>
          <w:rFonts w:ascii="Arimo" w:hAnsi="Arimo" w:cs="Arimo"/>
          <w:b/>
          <w:sz w:val="28"/>
          <w:szCs w:val="28"/>
        </w:rPr>
        <w:lastRenderedPageBreak/>
        <w:t>I</w:t>
      </w:r>
      <w:r w:rsidR="004F7BCC">
        <w:rPr>
          <w:rFonts w:ascii="Arimo" w:hAnsi="Arimo" w:cs="Arimo"/>
          <w:b/>
          <w:sz w:val="28"/>
          <w:szCs w:val="28"/>
        </w:rPr>
        <w:t>I</w:t>
      </w:r>
      <w:r w:rsidR="00AF5D21" w:rsidRPr="00AF5D21">
        <w:rPr>
          <w:rFonts w:ascii="Arimo" w:hAnsi="Arimo" w:cs="Arimo"/>
          <w:b/>
          <w:sz w:val="28"/>
          <w:szCs w:val="28"/>
        </w:rPr>
        <w:t>I.</w:t>
      </w:r>
    </w:p>
    <w:p w14:paraId="7938D160" w14:textId="77777777" w:rsidR="00AF5D21" w:rsidRDefault="00AF5D21" w:rsidP="00AF5D21">
      <w:pPr>
        <w:pStyle w:val="Bezodstpw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OŚWIADCZENIA</w:t>
      </w:r>
    </w:p>
    <w:p w14:paraId="13C547EA" w14:textId="77777777" w:rsidR="009F611A" w:rsidRPr="00AF5D21" w:rsidRDefault="009F611A">
      <w:pPr>
        <w:pStyle w:val="Bezodstpw"/>
        <w:rPr>
          <w:rFonts w:ascii="Arial" w:hAnsi="Arial" w:cs="Arial"/>
          <w:iCs/>
        </w:rPr>
      </w:pPr>
    </w:p>
    <w:p w14:paraId="12648F30" w14:textId="526B8F32" w:rsidR="0069632B" w:rsidRPr="0069632B" w:rsidRDefault="00B36CA8" w:rsidP="00D42D69">
      <w:pPr>
        <w:pStyle w:val="Nagwek"/>
        <w:tabs>
          <w:tab w:val="left" w:pos="2520"/>
        </w:tabs>
        <w:spacing w:line="300" w:lineRule="exact"/>
        <w:jc w:val="both"/>
        <w:rPr>
          <w:rFonts w:ascii="Arial" w:hAnsi="Arial" w:cs="Arial"/>
          <w:b/>
          <w:sz w:val="22"/>
          <w:szCs w:val="22"/>
        </w:rPr>
      </w:pPr>
      <w:bookmarkStart w:id="6" w:name="_Hlk82465614"/>
      <w:r w:rsidRPr="00B36CA8">
        <w:rPr>
          <w:rFonts w:ascii="Arial" w:hAnsi="Arial" w:cs="Arial"/>
          <w:b/>
          <w:sz w:val="22"/>
          <w:szCs w:val="22"/>
        </w:rPr>
        <w:t>Jako niżej podpisany Uczestnik konkursu samodzielnie biorący udział w Konkursie lub</w:t>
      </w:r>
      <w:r w:rsidR="00446D28">
        <w:rPr>
          <w:rFonts w:ascii="Arial" w:hAnsi="Arial" w:cs="Arial"/>
          <w:b/>
          <w:sz w:val="22"/>
          <w:szCs w:val="22"/>
          <w:lang w:val="pl-PL"/>
        </w:rPr>
        <w:t> </w:t>
      </w:r>
      <w:r w:rsidRPr="00B36CA8">
        <w:rPr>
          <w:rFonts w:ascii="Arial" w:hAnsi="Arial" w:cs="Arial"/>
          <w:b/>
          <w:sz w:val="22"/>
          <w:szCs w:val="22"/>
        </w:rPr>
        <w:t xml:space="preserve">Pełnomocnik działający w imieniu Uczestnika konkursu samodzielnie biorącego udział w Konkursie / Uczestników konkursu wspólnie biorących udział w </w:t>
      </w:r>
      <w:bookmarkEnd w:id="6"/>
      <w:r w:rsidR="001A5674" w:rsidRPr="001A5674">
        <w:rPr>
          <w:rFonts w:ascii="Arial" w:hAnsi="Arial" w:cs="Arial"/>
          <w:b/>
          <w:sz w:val="22"/>
          <w:szCs w:val="22"/>
        </w:rPr>
        <w:t>Konkurs</w:t>
      </w:r>
      <w:r w:rsidR="001A5674">
        <w:rPr>
          <w:rFonts w:ascii="Arial" w:hAnsi="Arial" w:cs="Arial"/>
          <w:b/>
          <w:sz w:val="22"/>
          <w:szCs w:val="22"/>
          <w:lang w:val="pl-PL"/>
        </w:rPr>
        <w:t>ie</w:t>
      </w:r>
      <w:r w:rsidR="001A5674" w:rsidRPr="001A5674">
        <w:rPr>
          <w:rFonts w:ascii="Arial" w:hAnsi="Arial" w:cs="Arial"/>
          <w:b/>
          <w:sz w:val="22"/>
          <w:szCs w:val="22"/>
        </w:rPr>
        <w:t xml:space="preserve"> </w:t>
      </w:r>
      <w:r w:rsidR="004E4E92" w:rsidRPr="004E4E92">
        <w:rPr>
          <w:rFonts w:ascii="Arial" w:hAnsi="Arial" w:cs="Arial"/>
          <w:b/>
          <w:sz w:val="22"/>
          <w:szCs w:val="22"/>
        </w:rPr>
        <w:t>realizacyjny</w:t>
      </w:r>
      <w:r w:rsidR="004E4E92">
        <w:rPr>
          <w:rFonts w:ascii="Arial" w:hAnsi="Arial" w:cs="Arial"/>
          <w:b/>
          <w:sz w:val="22"/>
          <w:szCs w:val="22"/>
        </w:rPr>
        <w:t>m</w:t>
      </w:r>
      <w:r w:rsidR="004E4E92" w:rsidRPr="004E4E92">
        <w:rPr>
          <w:rFonts w:ascii="Arial" w:hAnsi="Arial" w:cs="Arial"/>
          <w:b/>
          <w:sz w:val="22"/>
          <w:szCs w:val="22"/>
        </w:rPr>
        <w:t>, dwuetapowy</w:t>
      </w:r>
      <w:r w:rsidR="004E4E92">
        <w:rPr>
          <w:rFonts w:ascii="Arial" w:hAnsi="Arial" w:cs="Arial"/>
          <w:b/>
          <w:sz w:val="22"/>
          <w:szCs w:val="22"/>
        </w:rPr>
        <w:t>m</w:t>
      </w:r>
      <w:r w:rsidR="004E4E92" w:rsidRPr="004E4E92">
        <w:rPr>
          <w:rFonts w:ascii="Arial" w:hAnsi="Arial" w:cs="Arial"/>
          <w:b/>
          <w:sz w:val="22"/>
          <w:szCs w:val="22"/>
        </w:rPr>
        <w:t xml:space="preserve"> na koncepcję architektoniczną Szkoły Podstawowej z zapleczem sportowym i niezbędną infrastrukturą przy ul. Łokciowej w Dzielnicy Wilanów m.st. Warszawy</w:t>
      </w:r>
      <w:r w:rsidR="00130BFC" w:rsidRPr="00130BFC">
        <w:rPr>
          <w:rFonts w:ascii="Arial" w:hAnsi="Arial" w:cs="Arial"/>
          <w:b/>
          <w:sz w:val="22"/>
          <w:szCs w:val="22"/>
        </w:rPr>
        <w:t xml:space="preserve"> </w:t>
      </w:r>
      <w:r w:rsidR="00813926" w:rsidRPr="00813926">
        <w:rPr>
          <w:rFonts w:ascii="Arial" w:hAnsi="Arial" w:cs="Arial"/>
          <w:b/>
          <w:sz w:val="22"/>
          <w:szCs w:val="22"/>
        </w:rPr>
        <w:t>składam/y następujące Oświadczenia.</w:t>
      </w:r>
    </w:p>
    <w:p w14:paraId="36D5DA3D" w14:textId="77777777" w:rsidR="0069632B" w:rsidRPr="0069632B" w:rsidRDefault="0069632B" w:rsidP="00D42D69">
      <w:pPr>
        <w:pStyle w:val="Bezodstpw"/>
        <w:spacing w:line="300" w:lineRule="exact"/>
        <w:jc w:val="both"/>
        <w:rPr>
          <w:rFonts w:ascii="Arial" w:hAnsi="Arial" w:cs="Arial"/>
          <w:b/>
        </w:rPr>
      </w:pPr>
    </w:p>
    <w:p w14:paraId="4D24F975" w14:textId="2FDABBCD" w:rsidR="009F611A" w:rsidRPr="00B92FA2" w:rsidRDefault="0069632B" w:rsidP="00D42D69">
      <w:pPr>
        <w:pStyle w:val="Bezodstpw"/>
        <w:numPr>
          <w:ilvl w:val="0"/>
          <w:numId w:val="2"/>
        </w:numPr>
        <w:tabs>
          <w:tab w:val="clear" w:pos="708"/>
        </w:tabs>
        <w:spacing w:line="300" w:lineRule="exact"/>
        <w:ind w:left="567" w:hanging="567"/>
        <w:jc w:val="both"/>
        <w:rPr>
          <w:rFonts w:ascii="Arial" w:hAnsi="Arial" w:cs="Arial"/>
          <w:sz w:val="20"/>
          <w:szCs w:val="20"/>
        </w:rPr>
      </w:pPr>
      <w:r w:rsidRPr="00B92FA2">
        <w:rPr>
          <w:rFonts w:ascii="Arial" w:hAnsi="Arial" w:cs="Arial"/>
          <w:sz w:val="20"/>
          <w:szCs w:val="20"/>
        </w:rPr>
        <w:t xml:space="preserve">Oświadczam(y), że zapoznałem(liśmy) się z warunkami </w:t>
      </w:r>
      <w:r w:rsidR="00856224" w:rsidRPr="00B92FA2">
        <w:rPr>
          <w:rFonts w:ascii="Arial" w:hAnsi="Arial" w:cs="Arial"/>
          <w:sz w:val="20"/>
          <w:szCs w:val="20"/>
        </w:rPr>
        <w:t>K</w:t>
      </w:r>
      <w:r w:rsidRPr="00B92FA2">
        <w:rPr>
          <w:rFonts w:ascii="Arial" w:hAnsi="Arial" w:cs="Arial"/>
          <w:sz w:val="20"/>
          <w:szCs w:val="20"/>
        </w:rPr>
        <w:t>onkursu, określonymi w ogłoszeniu i</w:t>
      </w:r>
      <w:r w:rsidR="00D01A4A">
        <w:rPr>
          <w:rFonts w:ascii="Arial" w:hAnsi="Arial" w:cs="Arial"/>
          <w:sz w:val="20"/>
          <w:szCs w:val="20"/>
        </w:rPr>
        <w:t> </w:t>
      </w:r>
      <w:r w:rsidRPr="00B92FA2">
        <w:rPr>
          <w:rFonts w:ascii="Arial" w:hAnsi="Arial" w:cs="Arial"/>
          <w:sz w:val="20"/>
          <w:szCs w:val="20"/>
        </w:rPr>
        <w:t>Regulaminie konkursu i akceptuję(my) je bez zastrzeżeń oraz że jestem / jesteśmy związany / związani Regulaminem konkursu</w:t>
      </w:r>
      <w:r w:rsidR="009F611A" w:rsidRPr="00B92FA2">
        <w:rPr>
          <w:rFonts w:ascii="Arial" w:hAnsi="Arial" w:cs="Arial"/>
          <w:sz w:val="20"/>
          <w:szCs w:val="20"/>
        </w:rPr>
        <w:t>.</w:t>
      </w:r>
    </w:p>
    <w:p w14:paraId="1E82CF2E" w14:textId="77777777" w:rsidR="0075492A" w:rsidRPr="00B92FA2" w:rsidRDefault="0075492A" w:rsidP="00D42D69">
      <w:pPr>
        <w:pStyle w:val="Bezodstpw"/>
        <w:spacing w:line="300" w:lineRule="exact"/>
        <w:ind w:left="567"/>
        <w:jc w:val="both"/>
        <w:rPr>
          <w:rFonts w:ascii="Arial" w:hAnsi="Arial" w:cs="Arial"/>
          <w:sz w:val="20"/>
          <w:szCs w:val="20"/>
        </w:rPr>
      </w:pPr>
    </w:p>
    <w:p w14:paraId="1B52CABD" w14:textId="56BF5A25" w:rsidR="009F611A" w:rsidRPr="00B92FA2" w:rsidRDefault="0069632B" w:rsidP="00D42D69">
      <w:pPr>
        <w:pStyle w:val="Bezodstpw"/>
        <w:numPr>
          <w:ilvl w:val="0"/>
          <w:numId w:val="2"/>
        </w:numPr>
        <w:tabs>
          <w:tab w:val="clear" w:pos="708"/>
        </w:tabs>
        <w:spacing w:line="300" w:lineRule="exact"/>
        <w:ind w:left="567" w:hanging="567"/>
        <w:jc w:val="both"/>
        <w:rPr>
          <w:rFonts w:ascii="Arial" w:hAnsi="Arial" w:cs="Arial"/>
          <w:sz w:val="20"/>
          <w:szCs w:val="20"/>
        </w:rPr>
      </w:pPr>
      <w:r w:rsidRPr="00B92FA2">
        <w:rPr>
          <w:rFonts w:ascii="Arial" w:hAnsi="Arial" w:cs="Arial"/>
          <w:sz w:val="20"/>
          <w:szCs w:val="20"/>
        </w:rPr>
        <w:t>Oświadczam(y), że Materiały do konkursu są wystarczające do przygotowania Pracy konkursowej i bez zgody Organizatora nie wykorzystam(y) udostępnionych materiałów do innych celów niż uczestnictwo w konkursie</w:t>
      </w:r>
      <w:r w:rsidR="009F611A" w:rsidRPr="00B92FA2">
        <w:rPr>
          <w:rFonts w:ascii="Arial" w:hAnsi="Arial" w:cs="Arial"/>
          <w:sz w:val="20"/>
          <w:szCs w:val="20"/>
        </w:rPr>
        <w:t>.</w:t>
      </w:r>
    </w:p>
    <w:p w14:paraId="523882E2" w14:textId="77777777" w:rsidR="0069632B" w:rsidRPr="00B92FA2" w:rsidRDefault="0069632B" w:rsidP="00D42D69">
      <w:pPr>
        <w:pStyle w:val="Akapitzlist"/>
        <w:spacing w:line="300" w:lineRule="exact"/>
        <w:rPr>
          <w:rFonts w:ascii="Arial" w:hAnsi="Arial" w:cs="Arial"/>
          <w:sz w:val="20"/>
          <w:szCs w:val="20"/>
        </w:rPr>
      </w:pPr>
    </w:p>
    <w:p w14:paraId="5D020A37" w14:textId="71D991B0" w:rsidR="0069632B" w:rsidRPr="00B92FA2" w:rsidRDefault="0069632B" w:rsidP="00D42D69">
      <w:pPr>
        <w:pStyle w:val="Bezodstpw"/>
        <w:numPr>
          <w:ilvl w:val="0"/>
          <w:numId w:val="2"/>
        </w:numPr>
        <w:tabs>
          <w:tab w:val="clear" w:pos="708"/>
        </w:tabs>
        <w:spacing w:line="300" w:lineRule="exact"/>
        <w:ind w:left="567" w:hanging="567"/>
        <w:jc w:val="both"/>
        <w:rPr>
          <w:rFonts w:ascii="Arial" w:hAnsi="Arial" w:cs="Arial"/>
          <w:sz w:val="20"/>
          <w:szCs w:val="20"/>
        </w:rPr>
      </w:pPr>
      <w:r w:rsidRPr="00B92FA2">
        <w:rPr>
          <w:rFonts w:ascii="Arial" w:hAnsi="Arial" w:cs="Arial"/>
          <w:sz w:val="20"/>
          <w:szCs w:val="20"/>
        </w:rPr>
        <w:t>Oświadczam(y), że wskażemy w Kartach identyfikacyjnych Pracy konkursowej wszystkie osoby współpracujące przy wykonaniu tych Utworów i określimy charakter ich współpracy w celu prawidłowego ustalenia autorskich praw majątkowych</w:t>
      </w:r>
    </w:p>
    <w:p w14:paraId="324ED252" w14:textId="77777777" w:rsidR="0075492A" w:rsidRPr="00B92FA2" w:rsidRDefault="0075492A" w:rsidP="00D42D69">
      <w:pPr>
        <w:pStyle w:val="Bezodstpw"/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14:paraId="14E774AD" w14:textId="276135C2" w:rsidR="00856224" w:rsidRPr="00B92FA2" w:rsidRDefault="00856224" w:rsidP="00D42D69">
      <w:pPr>
        <w:pStyle w:val="Bezodstpw"/>
        <w:numPr>
          <w:ilvl w:val="0"/>
          <w:numId w:val="2"/>
        </w:numPr>
        <w:tabs>
          <w:tab w:val="clear" w:pos="708"/>
        </w:tabs>
        <w:spacing w:line="300" w:lineRule="exact"/>
        <w:ind w:left="567" w:hanging="567"/>
        <w:jc w:val="both"/>
        <w:rPr>
          <w:rFonts w:ascii="Arial" w:hAnsi="Arial" w:cs="Arial"/>
          <w:sz w:val="20"/>
          <w:szCs w:val="20"/>
        </w:rPr>
      </w:pPr>
      <w:r w:rsidRPr="00B92FA2">
        <w:rPr>
          <w:rFonts w:ascii="Arial" w:hAnsi="Arial" w:cs="Arial"/>
          <w:sz w:val="20"/>
          <w:szCs w:val="20"/>
        </w:rPr>
        <w:t xml:space="preserve">Oświadczam/y, że </w:t>
      </w:r>
      <w:r w:rsidR="00CB5849">
        <w:rPr>
          <w:rFonts w:ascii="Arial" w:hAnsi="Arial" w:cs="Arial"/>
          <w:sz w:val="20"/>
          <w:szCs w:val="20"/>
        </w:rPr>
        <w:t xml:space="preserve">w wypadku otrzymania Nagrody pieniężnej </w:t>
      </w:r>
      <w:r w:rsidR="00F67CBB">
        <w:rPr>
          <w:rFonts w:ascii="Arial" w:hAnsi="Arial" w:cs="Arial"/>
          <w:sz w:val="20"/>
          <w:szCs w:val="20"/>
        </w:rPr>
        <w:t>udzielimy</w:t>
      </w:r>
      <w:r w:rsidRPr="00B92FA2">
        <w:rPr>
          <w:rFonts w:ascii="Arial" w:hAnsi="Arial" w:cs="Arial"/>
          <w:sz w:val="20"/>
          <w:szCs w:val="20"/>
        </w:rPr>
        <w:t xml:space="preserve"> Organizatorowi bezpłatnej licencji niewyłącznej, nieograniczonej terytorialnie i czasowo</w:t>
      </w:r>
      <w:r w:rsidR="00CB5849">
        <w:rPr>
          <w:rFonts w:ascii="Arial" w:hAnsi="Arial" w:cs="Arial"/>
          <w:sz w:val="20"/>
          <w:szCs w:val="20"/>
        </w:rPr>
        <w:t xml:space="preserve"> </w:t>
      </w:r>
      <w:r w:rsidR="00CB5849" w:rsidRPr="00CB5849">
        <w:rPr>
          <w:rFonts w:ascii="Arial" w:hAnsi="Arial" w:cs="Arial"/>
          <w:sz w:val="20"/>
          <w:szCs w:val="20"/>
        </w:rPr>
        <w:t>z prawem do udzielania sublicencji</w:t>
      </w:r>
      <w:r w:rsidRPr="00B92FA2">
        <w:rPr>
          <w:rFonts w:ascii="Arial" w:hAnsi="Arial" w:cs="Arial"/>
          <w:sz w:val="20"/>
          <w:szCs w:val="20"/>
        </w:rPr>
        <w:t xml:space="preserve"> do Pracy konkursowej </w:t>
      </w:r>
      <w:r w:rsidR="00F67CBB">
        <w:rPr>
          <w:rFonts w:ascii="Arial" w:hAnsi="Arial" w:cs="Arial"/>
          <w:sz w:val="20"/>
          <w:szCs w:val="20"/>
        </w:rPr>
        <w:t xml:space="preserve">i Opracowania studialnego </w:t>
      </w:r>
      <w:r w:rsidRPr="00B92FA2">
        <w:rPr>
          <w:rFonts w:ascii="Arial" w:hAnsi="Arial" w:cs="Arial"/>
          <w:sz w:val="20"/>
          <w:szCs w:val="20"/>
        </w:rPr>
        <w:t>złożon</w:t>
      </w:r>
      <w:r w:rsidR="00F67CBB">
        <w:rPr>
          <w:rFonts w:ascii="Arial" w:hAnsi="Arial" w:cs="Arial"/>
          <w:sz w:val="20"/>
          <w:szCs w:val="20"/>
        </w:rPr>
        <w:t>ych</w:t>
      </w:r>
      <w:r w:rsidRPr="00B92FA2">
        <w:rPr>
          <w:rFonts w:ascii="Arial" w:hAnsi="Arial" w:cs="Arial"/>
          <w:sz w:val="20"/>
          <w:szCs w:val="20"/>
        </w:rPr>
        <w:t xml:space="preserve"> w konkursie, na polach eksploatacji wymienionych w</w:t>
      </w:r>
      <w:r w:rsidR="00D01A4A">
        <w:rPr>
          <w:rFonts w:ascii="Arial" w:hAnsi="Arial" w:cs="Arial"/>
          <w:sz w:val="20"/>
          <w:szCs w:val="20"/>
        </w:rPr>
        <w:t> </w:t>
      </w:r>
      <w:r w:rsidRPr="00B92FA2">
        <w:rPr>
          <w:rFonts w:ascii="Arial" w:hAnsi="Arial" w:cs="Arial"/>
          <w:sz w:val="20"/>
          <w:szCs w:val="20"/>
        </w:rPr>
        <w:t xml:space="preserve">Regulaminu konkursu, Rozdział </w:t>
      </w:r>
      <w:r w:rsidR="003F798D">
        <w:rPr>
          <w:rFonts w:ascii="Arial" w:hAnsi="Arial" w:cs="Arial"/>
          <w:sz w:val="20"/>
          <w:szCs w:val="20"/>
        </w:rPr>
        <w:t>X</w:t>
      </w:r>
      <w:r w:rsidRPr="00B92FA2">
        <w:rPr>
          <w:rFonts w:ascii="Arial" w:hAnsi="Arial" w:cs="Arial"/>
          <w:sz w:val="20"/>
          <w:szCs w:val="20"/>
        </w:rPr>
        <w:t xml:space="preserve">, </w:t>
      </w:r>
      <w:r w:rsidR="003F798D">
        <w:rPr>
          <w:rFonts w:ascii="Arial" w:hAnsi="Arial" w:cs="Arial"/>
          <w:sz w:val="20"/>
          <w:szCs w:val="20"/>
        </w:rPr>
        <w:t>ust. 4.</w:t>
      </w:r>
    </w:p>
    <w:p w14:paraId="0E73BF02" w14:textId="6DD18B5E" w:rsidR="00856224" w:rsidRPr="00B92FA2" w:rsidRDefault="00F67CBB" w:rsidP="00D42D69">
      <w:pPr>
        <w:pStyle w:val="Bezodstpw"/>
        <w:spacing w:line="300" w:lineRule="exact"/>
        <w:ind w:left="567"/>
        <w:jc w:val="both"/>
        <w:rPr>
          <w:rFonts w:ascii="Arial" w:hAnsi="Arial" w:cs="Arial"/>
          <w:sz w:val="20"/>
          <w:szCs w:val="20"/>
        </w:rPr>
      </w:pPr>
      <w:r w:rsidRPr="00F67CBB">
        <w:rPr>
          <w:rFonts w:ascii="Arial" w:hAnsi="Arial" w:cs="Arial"/>
          <w:sz w:val="20"/>
          <w:szCs w:val="20"/>
        </w:rPr>
        <w:t>Jednocześnie wyra</w:t>
      </w:r>
      <w:r>
        <w:rPr>
          <w:rFonts w:ascii="Arial" w:hAnsi="Arial" w:cs="Arial"/>
          <w:sz w:val="20"/>
          <w:szCs w:val="20"/>
        </w:rPr>
        <w:t>zimy</w:t>
      </w:r>
      <w:r w:rsidRPr="00F67CBB">
        <w:rPr>
          <w:rFonts w:ascii="Arial" w:hAnsi="Arial" w:cs="Arial"/>
          <w:sz w:val="20"/>
          <w:szCs w:val="20"/>
        </w:rPr>
        <w:t xml:space="preserve"> zgodę, w przypadku otrzymania Nagrody pieniężnej, na dokonanie przez Organizatora pierwszej prezentacji naszej Pracy konkursowej oraz Opracowania studialnego a także wyrażamy zgodę na naruszenie integralności Pracy Konkursowej oraz Opracowania studialnego przez udostępnianie tych Utworów w części i na korzystanie z tak zmienionego Utworu przez Zamawiającego na polach eksploatacji wymienionych w Regulaminu konkursu, Rozdział X, ust. 4.</w:t>
      </w:r>
    </w:p>
    <w:p w14:paraId="09735F03" w14:textId="77777777" w:rsidR="00AC1988" w:rsidRPr="00B92FA2" w:rsidRDefault="00AC1988" w:rsidP="00D42D69">
      <w:pPr>
        <w:pStyle w:val="Bezodstpw"/>
        <w:spacing w:line="300" w:lineRule="exact"/>
        <w:ind w:left="567"/>
        <w:jc w:val="both"/>
        <w:rPr>
          <w:rFonts w:ascii="Arial" w:hAnsi="Arial" w:cs="Arial"/>
          <w:sz w:val="20"/>
          <w:szCs w:val="20"/>
        </w:rPr>
      </w:pPr>
    </w:p>
    <w:p w14:paraId="46B7CEBC" w14:textId="30CE49B0" w:rsidR="00E238FE" w:rsidRDefault="00E238FE" w:rsidP="00D42D69">
      <w:pPr>
        <w:pStyle w:val="Bezodstpw"/>
        <w:numPr>
          <w:ilvl w:val="0"/>
          <w:numId w:val="2"/>
        </w:numPr>
        <w:tabs>
          <w:tab w:val="clear" w:pos="708"/>
        </w:tabs>
        <w:spacing w:line="300" w:lineRule="exact"/>
        <w:ind w:left="567" w:hanging="567"/>
        <w:jc w:val="both"/>
        <w:rPr>
          <w:rFonts w:ascii="Arial" w:hAnsi="Arial" w:cs="Arial"/>
          <w:sz w:val="20"/>
          <w:szCs w:val="20"/>
        </w:rPr>
      </w:pPr>
      <w:r w:rsidRPr="00E238FE">
        <w:rPr>
          <w:rFonts w:ascii="Arial" w:hAnsi="Arial" w:cs="Arial"/>
          <w:sz w:val="20"/>
          <w:szCs w:val="20"/>
        </w:rPr>
        <w:t>Oświadczam/Oświadczamy, że będą przysługiwać mi/nam majątkowe prawa autorskie w</w:t>
      </w:r>
      <w:r w:rsidR="00D01A4A">
        <w:rPr>
          <w:rFonts w:ascii="Arial" w:hAnsi="Arial" w:cs="Arial"/>
          <w:sz w:val="20"/>
          <w:szCs w:val="20"/>
        </w:rPr>
        <w:t> </w:t>
      </w:r>
      <w:r w:rsidRPr="00E238FE">
        <w:rPr>
          <w:rFonts w:ascii="Arial" w:hAnsi="Arial" w:cs="Arial"/>
          <w:sz w:val="20"/>
          <w:szCs w:val="20"/>
        </w:rPr>
        <w:t xml:space="preserve">zakresie określonym Regulaminem Konkursu oraz Załącznikach do złożonej </w:t>
      </w:r>
      <w:r>
        <w:rPr>
          <w:rFonts w:ascii="Arial" w:hAnsi="Arial" w:cs="Arial"/>
          <w:sz w:val="20"/>
          <w:szCs w:val="20"/>
        </w:rPr>
        <w:t>P</w:t>
      </w:r>
      <w:r w:rsidRPr="00E238FE">
        <w:rPr>
          <w:rFonts w:ascii="Arial" w:hAnsi="Arial" w:cs="Arial"/>
          <w:sz w:val="20"/>
          <w:szCs w:val="20"/>
        </w:rPr>
        <w:t>racy konkursowej.</w:t>
      </w:r>
    </w:p>
    <w:p w14:paraId="4308D5F9" w14:textId="77777777" w:rsidR="00E238FE" w:rsidRDefault="00E238FE" w:rsidP="00E238FE">
      <w:pPr>
        <w:pStyle w:val="Bezodstpw"/>
        <w:spacing w:line="300" w:lineRule="exact"/>
        <w:ind w:left="567"/>
        <w:jc w:val="both"/>
        <w:rPr>
          <w:rFonts w:ascii="Arial" w:hAnsi="Arial" w:cs="Arial"/>
          <w:sz w:val="20"/>
          <w:szCs w:val="20"/>
        </w:rPr>
      </w:pPr>
    </w:p>
    <w:p w14:paraId="2A109ACE" w14:textId="6D4E1E8E" w:rsidR="00856224" w:rsidRPr="00B92FA2" w:rsidRDefault="00856224" w:rsidP="00D42D69">
      <w:pPr>
        <w:pStyle w:val="Bezodstpw"/>
        <w:numPr>
          <w:ilvl w:val="0"/>
          <w:numId w:val="2"/>
        </w:numPr>
        <w:tabs>
          <w:tab w:val="clear" w:pos="708"/>
        </w:tabs>
        <w:spacing w:line="300" w:lineRule="exact"/>
        <w:ind w:left="567" w:hanging="567"/>
        <w:jc w:val="both"/>
        <w:rPr>
          <w:rFonts w:ascii="Arial" w:hAnsi="Arial" w:cs="Arial"/>
          <w:sz w:val="20"/>
          <w:szCs w:val="20"/>
        </w:rPr>
      </w:pPr>
      <w:r w:rsidRPr="00B92FA2">
        <w:rPr>
          <w:rFonts w:ascii="Arial" w:hAnsi="Arial" w:cs="Arial"/>
          <w:sz w:val="20"/>
          <w:szCs w:val="20"/>
        </w:rPr>
        <w:t>Oświadczam/y, że przy tworzeniu koncepcji będącej przedmiotem niniejszego konkursu nie naruszę/my praw autorskich osób trzecich ani innych praw własności intelektualnej przysługujących osobom trzecim</w:t>
      </w:r>
      <w:r w:rsidR="00E238FE">
        <w:rPr>
          <w:rFonts w:ascii="Arial" w:hAnsi="Arial" w:cs="Arial"/>
          <w:sz w:val="20"/>
          <w:szCs w:val="20"/>
        </w:rPr>
        <w:t xml:space="preserve"> oraz </w:t>
      </w:r>
      <w:r w:rsidR="00E238FE" w:rsidRPr="00E238FE">
        <w:rPr>
          <w:rFonts w:ascii="Arial" w:hAnsi="Arial" w:cs="Arial"/>
          <w:sz w:val="20"/>
          <w:szCs w:val="20"/>
        </w:rPr>
        <w:t>korzystanie przez Organizatora z pracy konkursowej, nie</w:t>
      </w:r>
      <w:r w:rsidR="00D01A4A">
        <w:rPr>
          <w:rFonts w:ascii="Arial" w:hAnsi="Arial" w:cs="Arial"/>
          <w:sz w:val="20"/>
          <w:szCs w:val="20"/>
        </w:rPr>
        <w:t> </w:t>
      </w:r>
      <w:r w:rsidR="00E238FE" w:rsidRPr="00E238FE">
        <w:rPr>
          <w:rFonts w:ascii="Arial" w:hAnsi="Arial" w:cs="Arial"/>
          <w:sz w:val="20"/>
          <w:szCs w:val="20"/>
        </w:rPr>
        <w:t>naruszy jakichkolwiek praw osób trzecich, w tym majątkowych i osobistych praw autorskich osób trzecich.</w:t>
      </w:r>
    </w:p>
    <w:p w14:paraId="5A0FAAD3" w14:textId="77777777" w:rsidR="00856224" w:rsidRPr="000350BB" w:rsidRDefault="00856224" w:rsidP="00D42D69">
      <w:pPr>
        <w:pStyle w:val="Akapitzlist"/>
        <w:spacing w:line="300" w:lineRule="exact"/>
        <w:rPr>
          <w:rFonts w:ascii="Arial" w:hAnsi="Arial" w:cs="Arial"/>
          <w:sz w:val="20"/>
          <w:szCs w:val="20"/>
        </w:rPr>
      </w:pPr>
    </w:p>
    <w:p w14:paraId="16E0D98C" w14:textId="1E83C0E2" w:rsidR="00E238FE" w:rsidRDefault="00E238FE" w:rsidP="00761378">
      <w:pPr>
        <w:pStyle w:val="Bezodstpw"/>
        <w:numPr>
          <w:ilvl w:val="0"/>
          <w:numId w:val="2"/>
        </w:numPr>
        <w:tabs>
          <w:tab w:val="clear" w:pos="708"/>
        </w:tabs>
        <w:spacing w:line="300" w:lineRule="exact"/>
        <w:ind w:left="567" w:hanging="567"/>
        <w:jc w:val="both"/>
        <w:rPr>
          <w:rFonts w:ascii="Arial" w:hAnsi="Arial" w:cs="Arial"/>
          <w:sz w:val="20"/>
          <w:szCs w:val="20"/>
        </w:rPr>
      </w:pPr>
      <w:r w:rsidRPr="00E238FE">
        <w:rPr>
          <w:rFonts w:ascii="Arial" w:hAnsi="Arial" w:cs="Arial"/>
          <w:sz w:val="20"/>
          <w:szCs w:val="20"/>
        </w:rPr>
        <w:t xml:space="preserve">Jako </w:t>
      </w:r>
      <w:r>
        <w:rPr>
          <w:rFonts w:ascii="Arial" w:hAnsi="Arial" w:cs="Arial"/>
          <w:sz w:val="20"/>
          <w:szCs w:val="20"/>
        </w:rPr>
        <w:t>U</w:t>
      </w:r>
      <w:r w:rsidRPr="00E238FE">
        <w:rPr>
          <w:rFonts w:ascii="Arial" w:hAnsi="Arial" w:cs="Arial"/>
          <w:sz w:val="20"/>
          <w:szCs w:val="20"/>
        </w:rPr>
        <w:t>czestnik/</w:t>
      </w:r>
      <w:r>
        <w:rPr>
          <w:rFonts w:ascii="Arial" w:hAnsi="Arial" w:cs="Arial"/>
          <w:sz w:val="20"/>
          <w:szCs w:val="20"/>
        </w:rPr>
        <w:t>U</w:t>
      </w:r>
      <w:r w:rsidRPr="00E238FE">
        <w:rPr>
          <w:rFonts w:ascii="Arial" w:hAnsi="Arial" w:cs="Arial"/>
          <w:sz w:val="20"/>
          <w:szCs w:val="20"/>
        </w:rPr>
        <w:t xml:space="preserve">czestnicy Konkursu przyjmuję/przyjmujemy odpowiedzialność wobec Organizatora Konkursu za wszelkie wady prawne </w:t>
      </w:r>
      <w:r>
        <w:rPr>
          <w:rFonts w:ascii="Arial" w:hAnsi="Arial" w:cs="Arial"/>
          <w:sz w:val="20"/>
          <w:szCs w:val="20"/>
        </w:rPr>
        <w:t>P</w:t>
      </w:r>
      <w:r w:rsidRPr="00E238FE">
        <w:rPr>
          <w:rFonts w:ascii="Arial" w:hAnsi="Arial" w:cs="Arial"/>
          <w:sz w:val="20"/>
          <w:szCs w:val="20"/>
        </w:rPr>
        <w:t>racy konkursowej, a w szczególności za</w:t>
      </w:r>
      <w:r w:rsidR="00D01A4A">
        <w:rPr>
          <w:rFonts w:ascii="Arial" w:hAnsi="Arial" w:cs="Arial"/>
          <w:sz w:val="20"/>
          <w:szCs w:val="20"/>
        </w:rPr>
        <w:t> </w:t>
      </w:r>
      <w:r w:rsidRPr="00E238FE">
        <w:rPr>
          <w:rFonts w:ascii="Arial" w:hAnsi="Arial" w:cs="Arial"/>
          <w:sz w:val="20"/>
          <w:szCs w:val="20"/>
        </w:rPr>
        <w:t xml:space="preserve">ewentualne roszczenia osób trzecich wobec </w:t>
      </w:r>
      <w:r>
        <w:rPr>
          <w:rFonts w:ascii="Arial" w:hAnsi="Arial" w:cs="Arial"/>
          <w:sz w:val="20"/>
          <w:szCs w:val="20"/>
        </w:rPr>
        <w:t>P</w:t>
      </w:r>
      <w:r w:rsidRPr="00E238FE">
        <w:rPr>
          <w:rFonts w:ascii="Arial" w:hAnsi="Arial" w:cs="Arial"/>
          <w:sz w:val="20"/>
          <w:szCs w:val="20"/>
        </w:rPr>
        <w:t>racy konkursowej wynikające z naruszenia praw własności intelektualnej.</w:t>
      </w:r>
    </w:p>
    <w:p w14:paraId="4B0693F8" w14:textId="77777777" w:rsidR="00E238FE" w:rsidRDefault="00E238FE" w:rsidP="00E238FE">
      <w:pPr>
        <w:pStyle w:val="Akapitzlist"/>
        <w:rPr>
          <w:rFonts w:ascii="Arial" w:hAnsi="Arial" w:cs="Arial"/>
          <w:sz w:val="20"/>
          <w:szCs w:val="20"/>
        </w:rPr>
      </w:pPr>
    </w:p>
    <w:p w14:paraId="29AE9AAC" w14:textId="012D40E1" w:rsidR="00761378" w:rsidRPr="00761378" w:rsidRDefault="004B7B43" w:rsidP="00761378">
      <w:pPr>
        <w:pStyle w:val="Bezodstpw"/>
        <w:numPr>
          <w:ilvl w:val="0"/>
          <w:numId w:val="2"/>
        </w:numPr>
        <w:tabs>
          <w:tab w:val="clear" w:pos="708"/>
        </w:tabs>
        <w:spacing w:line="300" w:lineRule="exact"/>
        <w:ind w:left="567" w:hanging="567"/>
        <w:jc w:val="both"/>
        <w:rPr>
          <w:rFonts w:ascii="Arial" w:hAnsi="Arial" w:cs="Arial"/>
          <w:sz w:val="20"/>
          <w:szCs w:val="20"/>
        </w:rPr>
      </w:pPr>
      <w:r w:rsidRPr="000350BB">
        <w:rPr>
          <w:rFonts w:ascii="Arial" w:hAnsi="Arial" w:cs="Arial"/>
          <w:sz w:val="20"/>
          <w:szCs w:val="20"/>
        </w:rPr>
        <w:lastRenderedPageBreak/>
        <w:t xml:space="preserve">Oświadczam/y, że w wypadku </w:t>
      </w:r>
      <w:r w:rsidR="00AC1988" w:rsidRPr="000350BB">
        <w:rPr>
          <w:rFonts w:ascii="Arial" w:hAnsi="Arial" w:cs="Arial"/>
          <w:sz w:val="20"/>
          <w:szCs w:val="20"/>
        </w:rPr>
        <w:t xml:space="preserve">otrzymania </w:t>
      </w:r>
      <w:r w:rsidRPr="000350BB">
        <w:rPr>
          <w:rFonts w:ascii="Arial" w:hAnsi="Arial" w:cs="Arial"/>
          <w:sz w:val="20"/>
          <w:szCs w:val="20"/>
        </w:rPr>
        <w:t xml:space="preserve">Nagrody pieniężnej </w:t>
      </w:r>
      <w:r w:rsidR="00AC1988" w:rsidRPr="000350BB">
        <w:rPr>
          <w:rFonts w:ascii="Arial" w:hAnsi="Arial" w:cs="Arial"/>
          <w:sz w:val="20"/>
          <w:szCs w:val="20"/>
          <w:u w:val="single"/>
        </w:rPr>
        <w:t>będziemy zobowiązani</w:t>
      </w:r>
      <w:r w:rsidR="00AC1988" w:rsidRPr="000350BB">
        <w:rPr>
          <w:rFonts w:ascii="Arial" w:hAnsi="Arial" w:cs="Arial"/>
          <w:sz w:val="20"/>
          <w:szCs w:val="20"/>
        </w:rPr>
        <w:t xml:space="preserve"> do</w:t>
      </w:r>
      <w:r w:rsidR="00D01A4A">
        <w:rPr>
          <w:rFonts w:ascii="Arial" w:hAnsi="Arial" w:cs="Arial"/>
          <w:sz w:val="20"/>
          <w:szCs w:val="20"/>
        </w:rPr>
        <w:t> </w:t>
      </w:r>
      <w:r w:rsidR="00AC1988" w:rsidRPr="000350BB">
        <w:rPr>
          <w:rFonts w:ascii="Arial" w:hAnsi="Arial" w:cs="Arial"/>
          <w:sz w:val="20"/>
          <w:szCs w:val="20"/>
        </w:rPr>
        <w:t xml:space="preserve">podpisania umowy z Organizatorem konkursu dotyczącej przeniesienia autorskich praw majątkowych do utworów w rozumieniu przepisów ustawy z dnia 4 lutego </w:t>
      </w:r>
      <w:proofErr w:type="gramStart"/>
      <w:r w:rsidR="00AC1988" w:rsidRPr="000350BB">
        <w:rPr>
          <w:rFonts w:ascii="Arial" w:hAnsi="Arial" w:cs="Arial"/>
          <w:sz w:val="20"/>
          <w:szCs w:val="20"/>
        </w:rPr>
        <w:t>1994r.</w:t>
      </w:r>
      <w:proofErr w:type="gramEnd"/>
      <w:r w:rsidR="00AC1988" w:rsidRPr="000350BB">
        <w:rPr>
          <w:rFonts w:ascii="Arial" w:hAnsi="Arial" w:cs="Arial"/>
          <w:sz w:val="20"/>
          <w:szCs w:val="20"/>
        </w:rPr>
        <w:t xml:space="preserve"> o prawie autorskim i prawach pokrewnych, powstałych w związku z uczestnictwem w Konkursie na polach eksploatacji i zasadach wymienianych w Załączniku nr 2 do Regulaminu czyli postanowieniach tej umowy</w:t>
      </w:r>
      <w:r w:rsidR="00761378">
        <w:rPr>
          <w:rFonts w:ascii="Arial" w:hAnsi="Arial" w:cs="Arial"/>
          <w:sz w:val="20"/>
          <w:szCs w:val="20"/>
        </w:rPr>
        <w:t>.</w:t>
      </w:r>
    </w:p>
    <w:p w14:paraId="3989A9F0" w14:textId="77777777" w:rsidR="00761378" w:rsidRDefault="00761378" w:rsidP="00761378">
      <w:pPr>
        <w:pStyle w:val="Tekstprzypisudolnego"/>
        <w:suppressAutoHyphens w:val="0"/>
        <w:spacing w:line="300" w:lineRule="exact"/>
        <w:jc w:val="both"/>
        <w:rPr>
          <w:rFonts w:ascii="Arial" w:hAnsi="Arial" w:cs="Arial"/>
        </w:rPr>
      </w:pPr>
    </w:p>
    <w:p w14:paraId="31C31B7D" w14:textId="02F2D95E" w:rsidR="00620C55" w:rsidRPr="00B92FA2" w:rsidRDefault="00620C55" w:rsidP="00D42D69">
      <w:pPr>
        <w:pStyle w:val="Tekstprzypisudolnego"/>
        <w:numPr>
          <w:ilvl w:val="0"/>
          <w:numId w:val="2"/>
        </w:numPr>
        <w:tabs>
          <w:tab w:val="clear" w:pos="708"/>
        </w:tabs>
        <w:suppressAutoHyphens w:val="0"/>
        <w:spacing w:line="300" w:lineRule="exact"/>
        <w:ind w:left="567" w:hanging="567"/>
        <w:jc w:val="both"/>
        <w:rPr>
          <w:rFonts w:ascii="Arial" w:hAnsi="Arial" w:cs="Arial"/>
        </w:rPr>
      </w:pPr>
      <w:r w:rsidRPr="00B92FA2">
        <w:rPr>
          <w:rFonts w:ascii="Arial" w:hAnsi="Arial" w:cs="Arial"/>
        </w:rPr>
        <w:t>Oświadczam/oświadczamy, że przy wykonywaniu Przedmiotu zamówienia uwzględni</w:t>
      </w:r>
      <w:r w:rsidRPr="00B92FA2">
        <w:rPr>
          <w:rFonts w:ascii="Arial" w:hAnsi="Arial" w:cs="Arial"/>
          <w:lang w:val="pl-PL"/>
        </w:rPr>
        <w:t>ę/my</w:t>
      </w:r>
      <w:r w:rsidRPr="00B92FA2">
        <w:rPr>
          <w:rFonts w:ascii="Arial" w:hAnsi="Arial" w:cs="Arial"/>
        </w:rPr>
        <w:t xml:space="preserve"> zalecenia pokonkursowe Sądu Konkursowego </w:t>
      </w:r>
      <w:r w:rsidR="006559F0" w:rsidRPr="00B92FA2">
        <w:rPr>
          <w:rFonts w:ascii="Arial" w:hAnsi="Arial" w:cs="Arial"/>
          <w:lang w:val="pl-PL"/>
        </w:rPr>
        <w:t xml:space="preserve">oraz Zmawiającego </w:t>
      </w:r>
      <w:r w:rsidRPr="00B92FA2">
        <w:rPr>
          <w:rFonts w:ascii="Arial" w:hAnsi="Arial" w:cs="Arial"/>
        </w:rPr>
        <w:t xml:space="preserve">do </w:t>
      </w:r>
      <w:r w:rsidRPr="00B92FA2">
        <w:rPr>
          <w:rFonts w:ascii="Arial" w:hAnsi="Arial" w:cs="Arial"/>
          <w:lang w:val="pl-PL"/>
        </w:rPr>
        <w:t>mojej/naszej</w:t>
      </w:r>
      <w:r w:rsidRPr="00B92FA2">
        <w:rPr>
          <w:rFonts w:ascii="Arial" w:hAnsi="Arial" w:cs="Arial"/>
        </w:rPr>
        <w:t xml:space="preserve"> Pracy Konkursowej</w:t>
      </w:r>
      <w:r w:rsidRPr="00B92FA2">
        <w:rPr>
          <w:rFonts w:ascii="Arial" w:hAnsi="Arial" w:cs="Arial"/>
          <w:lang w:val="pl-PL"/>
        </w:rPr>
        <w:t>.</w:t>
      </w:r>
    </w:p>
    <w:p w14:paraId="25025963" w14:textId="77777777" w:rsidR="00620C55" w:rsidRPr="00B92FA2" w:rsidRDefault="00620C55" w:rsidP="00D42D69">
      <w:pPr>
        <w:pStyle w:val="Akapitzlist"/>
        <w:spacing w:line="300" w:lineRule="exact"/>
        <w:rPr>
          <w:rFonts w:ascii="Arial" w:hAnsi="Arial" w:cs="Arial"/>
          <w:sz w:val="20"/>
          <w:szCs w:val="20"/>
        </w:rPr>
      </w:pPr>
    </w:p>
    <w:p w14:paraId="2D19986A" w14:textId="6252B83E" w:rsidR="003C5348" w:rsidRPr="003C5348" w:rsidRDefault="003C5348" w:rsidP="003C5348">
      <w:pPr>
        <w:pStyle w:val="Tekstprzypisudolnego"/>
        <w:numPr>
          <w:ilvl w:val="0"/>
          <w:numId w:val="2"/>
        </w:numPr>
        <w:tabs>
          <w:tab w:val="clear" w:pos="708"/>
        </w:tabs>
        <w:suppressAutoHyphens w:val="0"/>
        <w:spacing w:line="300" w:lineRule="exact"/>
        <w:ind w:left="567" w:hanging="567"/>
        <w:jc w:val="both"/>
        <w:rPr>
          <w:rFonts w:ascii="Arial" w:hAnsi="Arial" w:cs="Arial"/>
        </w:rPr>
      </w:pPr>
      <w:r w:rsidRPr="003C5348">
        <w:rPr>
          <w:rFonts w:ascii="Arial" w:hAnsi="Arial" w:cs="Arial"/>
        </w:rPr>
        <w:t xml:space="preserve">Oświadczam/oświadczamy, że na etapie wykonywania umowy będziemy posiadać lub będziemy dysponować zasobami innych osób/podmiotów, o których mowa w </w:t>
      </w:r>
      <w:r w:rsidR="003F798D" w:rsidRPr="003F798D">
        <w:rPr>
          <w:rFonts w:ascii="Arial" w:hAnsi="Arial" w:cs="Arial"/>
        </w:rPr>
        <w:t>Rozdziale XI ust. 1 pkt 2) lit. c)</w:t>
      </w:r>
      <w:r w:rsidR="004C320C">
        <w:rPr>
          <w:rFonts w:ascii="Arial" w:hAnsi="Arial" w:cs="Arial"/>
          <w:lang w:val="pl-PL"/>
        </w:rPr>
        <w:t>.</w:t>
      </w:r>
      <w:r w:rsidRPr="003C5348">
        <w:rPr>
          <w:rFonts w:ascii="Arial" w:hAnsi="Arial" w:cs="Arial"/>
        </w:rPr>
        <w:t>, posiadających kwalifikac</w:t>
      </w:r>
      <w:r>
        <w:rPr>
          <w:rFonts w:ascii="Arial" w:hAnsi="Arial" w:cs="Arial"/>
          <w:lang w:val="pl-PL"/>
        </w:rPr>
        <w:t>je</w:t>
      </w:r>
      <w:r w:rsidRPr="003C5348">
        <w:rPr>
          <w:rFonts w:ascii="Arial" w:hAnsi="Arial" w:cs="Arial"/>
        </w:rPr>
        <w:t xml:space="preserve"> zawodow</w:t>
      </w:r>
      <w:r>
        <w:rPr>
          <w:rFonts w:ascii="Arial" w:hAnsi="Arial" w:cs="Arial"/>
          <w:lang w:val="pl-PL"/>
        </w:rPr>
        <w:t>e</w:t>
      </w:r>
      <w:r w:rsidRPr="003C5348">
        <w:rPr>
          <w:rFonts w:ascii="Arial" w:hAnsi="Arial" w:cs="Arial"/>
        </w:rPr>
        <w:t>, wykształceni</w:t>
      </w:r>
      <w:r>
        <w:rPr>
          <w:rFonts w:ascii="Arial" w:hAnsi="Arial" w:cs="Arial"/>
          <w:lang w:val="pl-PL"/>
        </w:rPr>
        <w:t>e</w:t>
      </w:r>
      <w:r w:rsidRPr="003C5348">
        <w:rPr>
          <w:rFonts w:ascii="Arial" w:hAnsi="Arial" w:cs="Arial"/>
        </w:rPr>
        <w:t>, uprawnie</w:t>
      </w:r>
      <w:r>
        <w:rPr>
          <w:rFonts w:ascii="Arial" w:hAnsi="Arial" w:cs="Arial"/>
          <w:lang w:val="pl-PL"/>
        </w:rPr>
        <w:t>nia</w:t>
      </w:r>
      <w:r w:rsidRPr="003C5348">
        <w:rPr>
          <w:rFonts w:ascii="Arial" w:hAnsi="Arial" w:cs="Arial"/>
        </w:rPr>
        <w:t xml:space="preserve"> oraz przynależności do</w:t>
      </w:r>
      <w:r w:rsidR="00D01A4A">
        <w:rPr>
          <w:rFonts w:ascii="Arial" w:hAnsi="Arial" w:cs="Arial"/>
          <w:lang w:val="pl-PL"/>
        </w:rPr>
        <w:t> </w:t>
      </w:r>
      <w:r w:rsidRPr="003C5348">
        <w:rPr>
          <w:rFonts w:ascii="Arial" w:hAnsi="Arial" w:cs="Arial"/>
        </w:rPr>
        <w:t>odpowiednich izb samorządu zawodowego umożliwiając</w:t>
      </w:r>
      <w:r>
        <w:rPr>
          <w:rFonts w:ascii="Arial" w:hAnsi="Arial" w:cs="Arial"/>
          <w:lang w:val="pl-PL"/>
        </w:rPr>
        <w:t>ych</w:t>
      </w:r>
      <w:r w:rsidRPr="003C5348">
        <w:rPr>
          <w:rFonts w:ascii="Arial" w:hAnsi="Arial" w:cs="Arial"/>
        </w:rPr>
        <w:t xml:space="preserve"> wykonanie Przedmiotu usługi.</w:t>
      </w:r>
    </w:p>
    <w:p w14:paraId="21E6C4FE" w14:textId="4092E352" w:rsidR="00761378" w:rsidRDefault="003C5348" w:rsidP="003C5348">
      <w:pPr>
        <w:pStyle w:val="Tekstprzypisudolnego"/>
        <w:suppressAutoHyphens w:val="0"/>
        <w:spacing w:line="300" w:lineRule="exact"/>
        <w:ind w:left="567"/>
        <w:jc w:val="both"/>
        <w:rPr>
          <w:rFonts w:ascii="Arial" w:hAnsi="Arial" w:cs="Arial"/>
        </w:rPr>
      </w:pPr>
      <w:r w:rsidRPr="003C5348">
        <w:rPr>
          <w:rFonts w:ascii="Arial" w:hAnsi="Arial" w:cs="Arial"/>
        </w:rPr>
        <w:t>Na potwierdzenie spełnienia powyższych warunków zobowiązuję się/zobowiązujemy się, że</w:t>
      </w:r>
      <w:r w:rsidR="00D01A4A">
        <w:rPr>
          <w:rFonts w:ascii="Arial" w:hAnsi="Arial" w:cs="Arial"/>
          <w:lang w:val="pl-PL"/>
        </w:rPr>
        <w:t> </w:t>
      </w:r>
      <w:r w:rsidRPr="003C5348">
        <w:rPr>
          <w:rFonts w:ascii="Arial" w:hAnsi="Arial" w:cs="Arial"/>
        </w:rPr>
        <w:t>w</w:t>
      </w:r>
      <w:r w:rsidR="00D01A4A">
        <w:rPr>
          <w:rFonts w:ascii="Arial" w:hAnsi="Arial" w:cs="Arial"/>
          <w:lang w:val="pl-PL"/>
        </w:rPr>
        <w:t> </w:t>
      </w:r>
      <w:r w:rsidRPr="003C5348">
        <w:rPr>
          <w:rFonts w:ascii="Arial" w:hAnsi="Arial" w:cs="Arial"/>
        </w:rPr>
        <w:t>przypadku, gdy zastanę/zostaniemy zaproszeni do negocjacji w trybie zamówienia z wolnej ręki na wykonanie usługi na podstawie mojej/naszej pracy konkursowej, złożyć przed</w:t>
      </w:r>
      <w:r w:rsidR="00D01A4A">
        <w:rPr>
          <w:rFonts w:ascii="Arial" w:hAnsi="Arial" w:cs="Arial"/>
          <w:lang w:val="pl-PL"/>
        </w:rPr>
        <w:t> </w:t>
      </w:r>
      <w:r w:rsidRPr="003C5348">
        <w:rPr>
          <w:rFonts w:ascii="Arial" w:hAnsi="Arial" w:cs="Arial"/>
        </w:rPr>
        <w:t xml:space="preserve">przystąpieniem do negocjacji </w:t>
      </w:r>
      <w:r w:rsidR="004C320C">
        <w:rPr>
          <w:rFonts w:ascii="Arial" w:hAnsi="Arial" w:cs="Arial"/>
          <w:lang w:val="pl-PL"/>
        </w:rPr>
        <w:t xml:space="preserve">lub w trakcie negocjacji </w:t>
      </w:r>
      <w:r w:rsidRPr="003C5348">
        <w:rPr>
          <w:rFonts w:ascii="Arial" w:hAnsi="Arial" w:cs="Arial"/>
        </w:rPr>
        <w:t xml:space="preserve">na ewentualne wezwanie Zmawiającego </w:t>
      </w:r>
      <w:r>
        <w:rPr>
          <w:rFonts w:ascii="Arial" w:hAnsi="Arial" w:cs="Arial"/>
          <w:lang w:val="pl-PL"/>
        </w:rPr>
        <w:t>wykaz tych osób</w:t>
      </w:r>
      <w:r w:rsidR="004C320C">
        <w:rPr>
          <w:rFonts w:ascii="Arial" w:hAnsi="Arial" w:cs="Arial"/>
          <w:lang w:val="pl-PL"/>
        </w:rPr>
        <w:t>.</w:t>
      </w:r>
    </w:p>
    <w:p w14:paraId="2D201BB7" w14:textId="77777777" w:rsidR="00761378" w:rsidRDefault="00761378" w:rsidP="00761378">
      <w:pPr>
        <w:pStyle w:val="Akapitzlist"/>
        <w:rPr>
          <w:rFonts w:ascii="Arial" w:hAnsi="Arial" w:cs="Arial"/>
        </w:rPr>
      </w:pPr>
    </w:p>
    <w:p w14:paraId="662BEFAC" w14:textId="6EF442C7" w:rsidR="00D42D69" w:rsidRPr="00B92FA2" w:rsidRDefault="00D42D69" w:rsidP="00D42D69">
      <w:pPr>
        <w:pStyle w:val="Tekstprzypisudolnego"/>
        <w:numPr>
          <w:ilvl w:val="0"/>
          <w:numId w:val="2"/>
        </w:numPr>
        <w:tabs>
          <w:tab w:val="clear" w:pos="708"/>
        </w:tabs>
        <w:suppressAutoHyphens w:val="0"/>
        <w:spacing w:line="300" w:lineRule="exact"/>
        <w:ind w:left="567" w:hanging="567"/>
        <w:jc w:val="both"/>
        <w:rPr>
          <w:rFonts w:ascii="Arial" w:hAnsi="Arial" w:cs="Arial"/>
        </w:rPr>
      </w:pPr>
      <w:r w:rsidRPr="00B92FA2">
        <w:rPr>
          <w:rFonts w:ascii="Arial" w:hAnsi="Arial" w:cs="Arial"/>
        </w:rPr>
        <w:t>Oświadczam/y, że zostaliśmy poinformowani</w:t>
      </w:r>
      <w:r w:rsidR="00F174C7">
        <w:rPr>
          <w:rFonts w:ascii="Arial" w:hAnsi="Arial" w:cs="Arial"/>
          <w:lang w:val="pl-PL"/>
        </w:rPr>
        <w:t xml:space="preserve"> poprzez zapoznanie się z klauzulą </w:t>
      </w:r>
      <w:r w:rsidR="00E238FE">
        <w:rPr>
          <w:rFonts w:ascii="Arial" w:hAnsi="Arial" w:cs="Arial"/>
          <w:lang w:val="pl-PL"/>
        </w:rPr>
        <w:t>informacyjną z</w:t>
      </w:r>
      <w:r w:rsidR="00D01A4A">
        <w:rPr>
          <w:rFonts w:ascii="Arial" w:hAnsi="Arial" w:cs="Arial"/>
          <w:lang w:val="pl-PL"/>
        </w:rPr>
        <w:t> </w:t>
      </w:r>
      <w:r w:rsidR="00E238FE">
        <w:rPr>
          <w:rFonts w:ascii="Arial" w:hAnsi="Arial" w:cs="Arial"/>
          <w:lang w:val="pl-PL"/>
        </w:rPr>
        <w:t xml:space="preserve">art. 13 </w:t>
      </w:r>
      <w:r w:rsidR="001D4156">
        <w:rPr>
          <w:rFonts w:ascii="Arial" w:hAnsi="Arial" w:cs="Arial"/>
          <w:lang w:val="pl-PL"/>
        </w:rPr>
        <w:t xml:space="preserve">RODO </w:t>
      </w:r>
      <w:r w:rsidR="00E238FE">
        <w:rPr>
          <w:rFonts w:ascii="Arial" w:hAnsi="Arial" w:cs="Arial"/>
          <w:lang w:val="pl-PL"/>
        </w:rPr>
        <w:t xml:space="preserve">(Regulamin konkursu, Rozdział </w:t>
      </w:r>
      <w:r w:rsidR="006C3298">
        <w:rPr>
          <w:rFonts w:ascii="Arial" w:hAnsi="Arial" w:cs="Arial"/>
          <w:lang w:val="pl-PL"/>
        </w:rPr>
        <w:t xml:space="preserve">XI </w:t>
      </w:r>
      <w:r w:rsidR="00E238FE">
        <w:rPr>
          <w:rFonts w:ascii="Arial" w:hAnsi="Arial" w:cs="Arial"/>
          <w:lang w:val="pl-PL"/>
        </w:rPr>
        <w:t>pkt 7)</w:t>
      </w:r>
      <w:r w:rsidRPr="00B92FA2">
        <w:rPr>
          <w:rFonts w:ascii="Arial" w:hAnsi="Arial" w:cs="Arial"/>
        </w:rPr>
        <w:t xml:space="preserve">, iż administratorem danych osobowych zawartych we Wniosku o dopuszczenie do udziału w </w:t>
      </w:r>
      <w:r w:rsidRPr="00B92FA2">
        <w:rPr>
          <w:rFonts w:ascii="Arial" w:hAnsi="Arial" w:cs="Arial"/>
          <w:lang w:val="pl-PL"/>
        </w:rPr>
        <w:t>Konkursie</w:t>
      </w:r>
      <w:r w:rsidRPr="00B92FA2">
        <w:rPr>
          <w:rFonts w:ascii="Arial" w:hAnsi="Arial" w:cs="Arial"/>
        </w:rPr>
        <w:t xml:space="preserve"> oraz w </w:t>
      </w:r>
      <w:r w:rsidRPr="00B92FA2">
        <w:rPr>
          <w:rFonts w:ascii="Arial" w:hAnsi="Arial" w:cs="Arial"/>
          <w:lang w:val="pl-PL"/>
        </w:rPr>
        <w:t xml:space="preserve">pozostałych dokumentach, oświadczeniach, pełnomocnictwach i informacjach składanych w Konkursie </w:t>
      </w:r>
      <w:r w:rsidRPr="00B92FA2">
        <w:rPr>
          <w:rFonts w:ascii="Arial" w:hAnsi="Arial" w:cs="Arial"/>
        </w:rPr>
        <w:t xml:space="preserve">jest: </w:t>
      </w:r>
      <w:r w:rsidR="002947E0" w:rsidRPr="002947E0">
        <w:rPr>
          <w:rFonts w:ascii="Arial" w:hAnsi="Arial" w:cs="Arial"/>
        </w:rPr>
        <w:t>Prezydent m. st. Warszawy z siedzibą w Warszawie (00-950), Pl. Bankowy 3/5</w:t>
      </w:r>
      <w:r w:rsidRPr="00B92FA2">
        <w:rPr>
          <w:rFonts w:ascii="Arial" w:hAnsi="Arial" w:cs="Arial"/>
        </w:rPr>
        <w:t xml:space="preserve"> (dalej „Administrator”).</w:t>
      </w:r>
    </w:p>
    <w:p w14:paraId="3E9688FA" w14:textId="263A3B9D" w:rsidR="00D42D69" w:rsidRPr="00B92FA2" w:rsidRDefault="00D42D69" w:rsidP="00D42D69">
      <w:pPr>
        <w:pStyle w:val="Tekstprzypisudolnego"/>
        <w:suppressAutoHyphens w:val="0"/>
        <w:spacing w:line="300" w:lineRule="exact"/>
        <w:ind w:left="567"/>
        <w:jc w:val="both"/>
        <w:rPr>
          <w:rFonts w:ascii="Arial" w:hAnsi="Arial" w:cs="Arial"/>
        </w:rPr>
      </w:pPr>
      <w:r w:rsidRPr="00B92FA2">
        <w:rPr>
          <w:rFonts w:ascii="Arial" w:hAnsi="Arial" w:cs="Arial"/>
        </w:rPr>
        <w:t xml:space="preserve">Wiem/y, że dane osobowe będą przetwarzane w celu przeprowadzenia Konkursu oraz także, jeśli moja/nasza </w:t>
      </w:r>
      <w:r w:rsidR="008337A7">
        <w:rPr>
          <w:rFonts w:ascii="Arial" w:hAnsi="Arial" w:cs="Arial"/>
          <w:lang w:val="pl-PL"/>
        </w:rPr>
        <w:t>P</w:t>
      </w:r>
      <w:r w:rsidRPr="00B92FA2">
        <w:rPr>
          <w:rFonts w:ascii="Arial" w:hAnsi="Arial" w:cs="Arial"/>
        </w:rPr>
        <w:t xml:space="preserve">raca konkursowa zostanie wybrana – w celu zawarcia i wykonania </w:t>
      </w:r>
      <w:r w:rsidRPr="00B92FA2">
        <w:rPr>
          <w:rFonts w:ascii="Arial" w:hAnsi="Arial" w:cs="Arial"/>
          <w:lang w:val="pl-PL"/>
        </w:rPr>
        <w:t>Przedmiotu usługi</w:t>
      </w:r>
      <w:r w:rsidRPr="00B92FA2">
        <w:rPr>
          <w:rFonts w:ascii="Arial" w:hAnsi="Arial" w:cs="Arial"/>
        </w:rPr>
        <w:t>.</w:t>
      </w:r>
    </w:p>
    <w:p w14:paraId="3011C373" w14:textId="3DDC73AE" w:rsidR="00D42D69" w:rsidRPr="00B92FA2" w:rsidRDefault="00D42D69" w:rsidP="00D42D69">
      <w:pPr>
        <w:pStyle w:val="Tekstprzypisudolnego"/>
        <w:suppressAutoHyphens w:val="0"/>
        <w:spacing w:line="300" w:lineRule="exact"/>
        <w:ind w:left="567"/>
        <w:jc w:val="both"/>
        <w:rPr>
          <w:rFonts w:ascii="Arial" w:hAnsi="Arial" w:cs="Arial"/>
        </w:rPr>
      </w:pPr>
      <w:r w:rsidRPr="00B92FA2">
        <w:rPr>
          <w:rFonts w:ascii="Arial" w:hAnsi="Arial" w:cs="Arial"/>
        </w:rPr>
        <w:t xml:space="preserve">Zostałem/zostaliśmy poinformowani, że dane osobowe zawarte we Wniosku o dopuszczenie do udziału w </w:t>
      </w:r>
      <w:r w:rsidRPr="00B92FA2">
        <w:rPr>
          <w:rFonts w:ascii="Arial" w:hAnsi="Arial" w:cs="Arial"/>
          <w:lang w:val="pl-PL"/>
        </w:rPr>
        <w:t>Konkursie</w:t>
      </w:r>
      <w:r w:rsidRPr="00B92FA2">
        <w:rPr>
          <w:rFonts w:ascii="Arial" w:hAnsi="Arial" w:cs="Arial"/>
        </w:rPr>
        <w:t xml:space="preserve"> oraz w </w:t>
      </w:r>
      <w:r w:rsidRPr="00B92FA2">
        <w:rPr>
          <w:rFonts w:ascii="Arial" w:hAnsi="Arial" w:cs="Arial"/>
          <w:lang w:val="pl-PL"/>
        </w:rPr>
        <w:t>pozostałych dokumentach, oświadczeniach, pełnomocnictwach i</w:t>
      </w:r>
      <w:r w:rsidR="00D01A4A">
        <w:rPr>
          <w:rFonts w:ascii="Arial" w:hAnsi="Arial" w:cs="Arial"/>
          <w:lang w:val="pl-PL"/>
        </w:rPr>
        <w:t> </w:t>
      </w:r>
      <w:r w:rsidRPr="00B92FA2">
        <w:rPr>
          <w:rFonts w:ascii="Arial" w:hAnsi="Arial" w:cs="Arial"/>
          <w:lang w:val="pl-PL"/>
        </w:rPr>
        <w:t>informacjach składanych w Konkursie</w:t>
      </w:r>
      <w:r w:rsidRPr="00B92FA2">
        <w:rPr>
          <w:rFonts w:ascii="Arial" w:hAnsi="Arial" w:cs="Arial"/>
        </w:rPr>
        <w:t>, będą przetwarzane przez czas niezbędny do</w:t>
      </w:r>
      <w:r w:rsidR="00D01A4A">
        <w:rPr>
          <w:rFonts w:ascii="Arial" w:hAnsi="Arial" w:cs="Arial"/>
          <w:lang w:val="pl-PL"/>
        </w:rPr>
        <w:t> </w:t>
      </w:r>
      <w:r w:rsidRPr="00B92FA2">
        <w:rPr>
          <w:rFonts w:ascii="Arial" w:hAnsi="Arial" w:cs="Arial"/>
        </w:rPr>
        <w:t>przeprowadzenia Konkursu i wyłonienia zwycięzcy/zwycięzców, a także po zakończeniu Konkursu – przez wymagany okres archiwizacji dokumentów oraz dochodzenia i obrony przed</w:t>
      </w:r>
      <w:r w:rsidR="003F106E">
        <w:rPr>
          <w:rFonts w:ascii="Arial" w:hAnsi="Arial" w:cs="Arial"/>
          <w:lang w:val="pl-PL"/>
        </w:rPr>
        <w:t> </w:t>
      </w:r>
      <w:r w:rsidRPr="00B92FA2">
        <w:rPr>
          <w:rFonts w:ascii="Arial" w:hAnsi="Arial" w:cs="Arial"/>
        </w:rPr>
        <w:t xml:space="preserve">ewentualnymi roszczeniami, a jeśli </w:t>
      </w:r>
      <w:r w:rsidR="0063099E" w:rsidRPr="00B92FA2">
        <w:rPr>
          <w:rFonts w:ascii="Arial" w:hAnsi="Arial" w:cs="Arial"/>
          <w:lang w:val="pl-PL"/>
        </w:rPr>
        <w:t>P</w:t>
      </w:r>
      <w:r w:rsidRPr="00B92FA2">
        <w:rPr>
          <w:rFonts w:ascii="Arial" w:hAnsi="Arial" w:cs="Arial"/>
        </w:rPr>
        <w:t xml:space="preserve">raca konkursowa zostanie wybrana – wiem/y, że dane osobowe będą przetwarzane także po zakończeniu Konkursu – do wykonania umowy zawartej ze zwycięzcą oraz dochodzenia i obrony przed ewentualnymi roszczeniami, a także korzystania z praw autorskich. </w:t>
      </w:r>
    </w:p>
    <w:p w14:paraId="3483EA72" w14:textId="476E3623" w:rsidR="00D42D69" w:rsidRPr="00B92FA2" w:rsidRDefault="00D42D69" w:rsidP="00D42D69">
      <w:pPr>
        <w:pStyle w:val="Tekstprzypisudolnego"/>
        <w:suppressAutoHyphens w:val="0"/>
        <w:spacing w:line="300" w:lineRule="exact"/>
        <w:ind w:left="567"/>
        <w:jc w:val="both"/>
        <w:rPr>
          <w:rFonts w:ascii="Arial" w:hAnsi="Arial" w:cs="Arial"/>
        </w:rPr>
      </w:pPr>
      <w:r w:rsidRPr="00B92FA2">
        <w:rPr>
          <w:rFonts w:ascii="Arial" w:hAnsi="Arial" w:cs="Arial"/>
        </w:rPr>
        <w:t xml:space="preserve">Wiem/y, że moje/nasze dane będą przekazane przez Administratora do Sekretarza </w:t>
      </w:r>
      <w:r w:rsidR="008229D4" w:rsidRPr="00B92FA2">
        <w:rPr>
          <w:rFonts w:ascii="Arial" w:hAnsi="Arial" w:cs="Arial"/>
        </w:rPr>
        <w:t>Konkursu</w:t>
      </w:r>
      <w:r w:rsidR="008229D4">
        <w:rPr>
          <w:rFonts w:ascii="Arial" w:hAnsi="Arial" w:cs="Arial"/>
          <w:lang w:val="pl-PL"/>
        </w:rPr>
        <w:t xml:space="preserve"> </w:t>
      </w:r>
      <w:r w:rsidR="001A5674" w:rsidRPr="00266FDB">
        <w:rPr>
          <w:rFonts w:ascii="Arial" w:hAnsi="Arial" w:cs="Arial"/>
          <w:lang w:val="pl-PL"/>
        </w:rPr>
        <w:t>i</w:t>
      </w:r>
      <w:r w:rsidR="001A5674">
        <w:rPr>
          <w:rFonts w:ascii="Arial" w:hAnsi="Arial" w:cs="Arial"/>
          <w:lang w:val="pl-PL"/>
        </w:rPr>
        <w:t> </w:t>
      </w:r>
      <w:r w:rsidR="001A5674" w:rsidRPr="00266FDB">
        <w:rPr>
          <w:rFonts w:ascii="Arial" w:hAnsi="Arial" w:cs="Arial"/>
          <w:lang w:val="pl-PL"/>
        </w:rPr>
        <w:t>Oddziału Warszawskiego SARP, ul. Foksal 2, 00-366 Warszawa</w:t>
      </w:r>
      <w:r w:rsidR="008229D4" w:rsidRPr="00B92FA2">
        <w:rPr>
          <w:rFonts w:ascii="Arial" w:hAnsi="Arial" w:cs="Arial"/>
          <w:lang w:val="pl-PL"/>
        </w:rPr>
        <w:t xml:space="preserve"> </w:t>
      </w:r>
      <w:r w:rsidR="0063099E" w:rsidRPr="00B92FA2">
        <w:rPr>
          <w:rFonts w:ascii="Arial" w:hAnsi="Arial" w:cs="Arial"/>
          <w:lang w:val="pl-PL"/>
        </w:rPr>
        <w:t>oraz</w:t>
      </w:r>
      <w:r w:rsidR="00D01A4A">
        <w:rPr>
          <w:rFonts w:ascii="Arial" w:hAnsi="Arial" w:cs="Arial"/>
          <w:lang w:val="pl-PL"/>
        </w:rPr>
        <w:t> </w:t>
      </w:r>
      <w:r w:rsidR="0063099E" w:rsidRPr="00B92FA2">
        <w:rPr>
          <w:rFonts w:ascii="Arial" w:hAnsi="Arial" w:cs="Arial"/>
          <w:lang w:val="pl-PL"/>
        </w:rPr>
        <w:t xml:space="preserve">operatora </w:t>
      </w:r>
      <w:r w:rsidR="00F174C7" w:rsidRPr="00F174C7">
        <w:rPr>
          <w:rFonts w:ascii="Arial" w:hAnsi="Arial" w:cs="Arial"/>
          <w:lang w:val="pl-PL"/>
        </w:rPr>
        <w:t>Elektroniczn</w:t>
      </w:r>
      <w:r w:rsidR="00F174C7">
        <w:rPr>
          <w:rFonts w:ascii="Arial" w:hAnsi="Arial" w:cs="Arial"/>
          <w:lang w:val="pl-PL"/>
        </w:rPr>
        <w:t>ej</w:t>
      </w:r>
      <w:r w:rsidR="00F174C7" w:rsidRPr="00F174C7">
        <w:rPr>
          <w:rFonts w:ascii="Arial" w:hAnsi="Arial" w:cs="Arial"/>
          <w:lang w:val="pl-PL"/>
        </w:rPr>
        <w:t xml:space="preserve"> Platform</w:t>
      </w:r>
      <w:r w:rsidR="00F174C7">
        <w:rPr>
          <w:rFonts w:ascii="Arial" w:hAnsi="Arial" w:cs="Arial"/>
          <w:lang w:val="pl-PL"/>
        </w:rPr>
        <w:t>y</w:t>
      </w:r>
      <w:r w:rsidR="00F174C7" w:rsidRPr="00F174C7">
        <w:rPr>
          <w:rFonts w:ascii="Arial" w:hAnsi="Arial" w:cs="Arial"/>
          <w:lang w:val="pl-PL"/>
        </w:rPr>
        <w:t xml:space="preserve"> Konkursow</w:t>
      </w:r>
      <w:r w:rsidR="00F174C7">
        <w:rPr>
          <w:rFonts w:ascii="Arial" w:hAnsi="Arial" w:cs="Arial"/>
          <w:lang w:val="pl-PL"/>
        </w:rPr>
        <w:t>ej</w:t>
      </w:r>
      <w:r w:rsidR="00F174C7" w:rsidRPr="00F174C7">
        <w:rPr>
          <w:rFonts w:ascii="Arial" w:hAnsi="Arial" w:cs="Arial"/>
          <w:lang w:val="pl-PL"/>
        </w:rPr>
        <w:t xml:space="preserve"> </w:t>
      </w:r>
      <w:r w:rsidR="0063099E" w:rsidRPr="00B92FA2">
        <w:rPr>
          <w:rFonts w:ascii="Arial" w:hAnsi="Arial" w:cs="Arial"/>
          <w:lang w:val="pl-PL"/>
        </w:rPr>
        <w:t>firmy</w:t>
      </w:r>
      <w:r w:rsidR="00A95B3D" w:rsidRPr="00B92FA2">
        <w:rPr>
          <w:rFonts w:ascii="Arial" w:hAnsi="Arial" w:cs="Arial"/>
        </w:rPr>
        <w:t xml:space="preserve"> </w:t>
      </w:r>
      <w:r w:rsidR="00F174C7" w:rsidRPr="00F174C7">
        <w:rPr>
          <w:rFonts w:ascii="Arial" w:hAnsi="Arial" w:cs="Arial"/>
          <w:lang w:val="pl-PL"/>
        </w:rPr>
        <w:t>Zakład Elektronicznej Techniki Obliczeniowej "ZETO" Sp. z o.o.</w:t>
      </w:r>
      <w:r w:rsidR="00F174C7">
        <w:rPr>
          <w:rFonts w:ascii="Arial" w:hAnsi="Arial" w:cs="Arial"/>
          <w:lang w:val="pl-PL"/>
        </w:rPr>
        <w:t>,</w:t>
      </w:r>
      <w:r w:rsidR="00F174C7" w:rsidRPr="00F174C7">
        <w:t xml:space="preserve"> </w:t>
      </w:r>
      <w:r w:rsidR="00F174C7" w:rsidRPr="00F174C7">
        <w:rPr>
          <w:rFonts w:ascii="Arial" w:hAnsi="Arial" w:cs="Arial"/>
          <w:lang w:val="pl-PL"/>
        </w:rPr>
        <w:t>ul. Diamentowa 2, 20-447</w:t>
      </w:r>
      <w:r w:rsidR="00F174C7">
        <w:rPr>
          <w:rFonts w:ascii="Arial" w:hAnsi="Arial" w:cs="Arial"/>
          <w:lang w:val="pl-PL"/>
        </w:rPr>
        <w:t xml:space="preserve"> Lublin</w:t>
      </w:r>
      <w:r w:rsidR="006C3298">
        <w:rPr>
          <w:rFonts w:ascii="Arial" w:hAnsi="Arial" w:cs="Arial"/>
          <w:lang w:val="pl-PL"/>
        </w:rPr>
        <w:t xml:space="preserve"> </w:t>
      </w:r>
      <w:r w:rsidR="006C3298" w:rsidRPr="00B92FA2">
        <w:rPr>
          <w:rFonts w:ascii="Arial" w:hAnsi="Arial" w:cs="Arial"/>
        </w:rPr>
        <w:t>(Podmioty Przetwarzające)</w:t>
      </w:r>
      <w:r w:rsidR="00761378">
        <w:rPr>
          <w:rFonts w:ascii="Arial" w:hAnsi="Arial" w:cs="Arial"/>
          <w:lang w:val="pl-PL"/>
        </w:rPr>
        <w:t xml:space="preserve">. </w:t>
      </w:r>
      <w:r w:rsidRPr="00B92FA2">
        <w:rPr>
          <w:rFonts w:ascii="Arial" w:hAnsi="Arial" w:cs="Arial"/>
        </w:rPr>
        <w:t>Wiem, że podanie danych osobowych jest dobrowolne, acz konieczne, abym mógł/mogła/abyśmy mogli wziąć udział w</w:t>
      </w:r>
      <w:r w:rsidR="00D01A4A">
        <w:rPr>
          <w:rFonts w:ascii="Arial" w:hAnsi="Arial" w:cs="Arial"/>
          <w:lang w:val="pl-PL"/>
        </w:rPr>
        <w:t> </w:t>
      </w:r>
      <w:r w:rsidRPr="00B92FA2">
        <w:rPr>
          <w:rFonts w:ascii="Arial" w:hAnsi="Arial" w:cs="Arial"/>
        </w:rPr>
        <w:t xml:space="preserve">Konkursie oraz, jeśli moja/nasza </w:t>
      </w:r>
      <w:r w:rsidR="0063099E" w:rsidRPr="00B92FA2">
        <w:rPr>
          <w:rFonts w:ascii="Arial" w:hAnsi="Arial" w:cs="Arial"/>
          <w:lang w:val="pl-PL"/>
        </w:rPr>
        <w:t>P</w:t>
      </w:r>
      <w:r w:rsidRPr="00B92FA2">
        <w:rPr>
          <w:rFonts w:ascii="Arial" w:hAnsi="Arial" w:cs="Arial"/>
        </w:rPr>
        <w:t xml:space="preserve">raca </w:t>
      </w:r>
      <w:r w:rsidR="0063099E" w:rsidRPr="00B92FA2">
        <w:rPr>
          <w:rFonts w:ascii="Arial" w:hAnsi="Arial" w:cs="Arial"/>
          <w:lang w:val="pl-PL"/>
        </w:rPr>
        <w:t xml:space="preserve">konkursowa </w:t>
      </w:r>
      <w:r w:rsidRPr="00B92FA2">
        <w:rPr>
          <w:rFonts w:ascii="Arial" w:hAnsi="Arial" w:cs="Arial"/>
        </w:rPr>
        <w:t xml:space="preserve">zostanie wybrana – abym mógł/mogła/abyśmy mogli otrzymać </w:t>
      </w:r>
      <w:r w:rsidR="0063099E" w:rsidRPr="00B92FA2">
        <w:rPr>
          <w:rFonts w:ascii="Arial" w:hAnsi="Arial" w:cs="Arial"/>
          <w:lang w:val="pl-PL"/>
        </w:rPr>
        <w:t>N</w:t>
      </w:r>
      <w:proofErr w:type="spellStart"/>
      <w:r w:rsidRPr="00B92FA2">
        <w:rPr>
          <w:rFonts w:ascii="Arial" w:hAnsi="Arial" w:cs="Arial"/>
        </w:rPr>
        <w:t>agrodę</w:t>
      </w:r>
      <w:proofErr w:type="spellEnd"/>
      <w:r w:rsidRPr="00B92FA2">
        <w:rPr>
          <w:rFonts w:ascii="Arial" w:hAnsi="Arial" w:cs="Arial"/>
        </w:rPr>
        <w:t xml:space="preserve">. Wiem/y, że przez cały okres przetwarzania danych osobowych będę miał/miała/będziemy mieli prawo dostępu do moich/naszych danych osobowych i żądania ich sprostowania, usunięcia lub ograniczenia przetwarzania, prawo wniesienia sprzeciwu wobec </w:t>
      </w:r>
      <w:r w:rsidRPr="00B92FA2">
        <w:rPr>
          <w:rFonts w:ascii="Arial" w:hAnsi="Arial" w:cs="Arial"/>
        </w:rPr>
        <w:lastRenderedPageBreak/>
        <w:t>przetwarzania oraz prawo do przenoszenia danych, oraz, że mam/mamy prawo do wniesienia skargi do organu nadzorczego –</w:t>
      </w:r>
      <w:r w:rsidR="0063099E" w:rsidRPr="00B92FA2">
        <w:rPr>
          <w:rFonts w:ascii="Arial" w:hAnsi="Arial" w:cs="Arial"/>
          <w:lang w:val="pl-PL"/>
        </w:rPr>
        <w:t xml:space="preserve"> </w:t>
      </w:r>
      <w:r w:rsidRPr="00B92FA2">
        <w:rPr>
          <w:rFonts w:ascii="Arial" w:hAnsi="Arial" w:cs="Arial"/>
        </w:rPr>
        <w:t>Urzędu Ochrony Danych Osobowych.</w:t>
      </w:r>
    </w:p>
    <w:p w14:paraId="43C5DED2" w14:textId="77777777" w:rsidR="00D42D69" w:rsidRPr="00B92FA2" w:rsidRDefault="00D42D69" w:rsidP="00D42D69">
      <w:pPr>
        <w:pStyle w:val="Akapitzlist"/>
        <w:spacing w:line="300" w:lineRule="exact"/>
        <w:rPr>
          <w:rFonts w:ascii="Arial" w:hAnsi="Arial" w:cs="Arial"/>
          <w:sz w:val="20"/>
          <w:szCs w:val="20"/>
        </w:rPr>
      </w:pPr>
    </w:p>
    <w:p w14:paraId="1901FC1A" w14:textId="4367EEDA" w:rsidR="00703DEA" w:rsidRPr="00B92FA2" w:rsidRDefault="00703DEA" w:rsidP="00D42D69">
      <w:pPr>
        <w:pStyle w:val="Tekstprzypisudolnego"/>
        <w:numPr>
          <w:ilvl w:val="0"/>
          <w:numId w:val="2"/>
        </w:numPr>
        <w:tabs>
          <w:tab w:val="clear" w:pos="708"/>
        </w:tabs>
        <w:suppressAutoHyphens w:val="0"/>
        <w:spacing w:line="300" w:lineRule="exact"/>
        <w:ind w:left="567" w:hanging="567"/>
        <w:jc w:val="both"/>
        <w:rPr>
          <w:rFonts w:ascii="Arial" w:hAnsi="Arial" w:cs="Arial"/>
        </w:rPr>
      </w:pPr>
      <w:bookmarkStart w:id="7" w:name="_Hlk64930055"/>
      <w:r w:rsidRPr="00B92FA2">
        <w:rPr>
          <w:rFonts w:ascii="Arial" w:hAnsi="Arial" w:cs="Arial"/>
        </w:rPr>
        <w:t>Oświadczam/oświadczamy, że wypełniłem/wypełniliśmy  obowiązki informacyjne przewidziane w</w:t>
      </w:r>
      <w:r w:rsidR="00D01A4A">
        <w:rPr>
          <w:rFonts w:ascii="Arial" w:hAnsi="Arial" w:cs="Arial"/>
          <w:lang w:val="pl-PL"/>
        </w:rPr>
        <w:t> </w:t>
      </w:r>
      <w:r w:rsidRPr="00B92FA2">
        <w:rPr>
          <w:rFonts w:ascii="Arial" w:hAnsi="Arial" w:cs="Arial"/>
        </w:rPr>
        <w:t>art. 13 lub art. 14 RODO</w:t>
      </w:r>
      <w:r w:rsidR="00925997" w:rsidRPr="00B92FA2">
        <w:rPr>
          <w:rStyle w:val="Odwoanieprzypisudolnego"/>
          <w:rFonts w:ascii="Arial" w:hAnsi="Arial" w:cs="Arial"/>
          <w:b/>
          <w:i/>
          <w:lang w:val="pl-PL"/>
        </w:rPr>
        <w:t>*</w:t>
      </w:r>
      <w:r w:rsidRPr="00B92FA2">
        <w:rPr>
          <w:rFonts w:ascii="Arial" w:hAnsi="Arial" w:cs="Arial"/>
        </w:rPr>
        <w:t xml:space="preserve"> wobec osób fizycznych, od których dane osobowe bezpośrednio lub</w:t>
      </w:r>
      <w:r w:rsidR="00D01A4A">
        <w:rPr>
          <w:rFonts w:ascii="Arial" w:hAnsi="Arial" w:cs="Arial"/>
          <w:lang w:val="pl-PL"/>
        </w:rPr>
        <w:t> </w:t>
      </w:r>
      <w:r w:rsidRPr="00B92FA2">
        <w:rPr>
          <w:rFonts w:ascii="Arial" w:hAnsi="Arial" w:cs="Arial"/>
        </w:rPr>
        <w:t xml:space="preserve">pośrednio pozyskałem/pozyskaliśmy w celu </w:t>
      </w:r>
      <w:r w:rsidR="00B014E6" w:rsidRPr="00B92FA2">
        <w:rPr>
          <w:rFonts w:ascii="Arial" w:hAnsi="Arial" w:cs="Arial"/>
          <w:lang w:val="pl-PL"/>
        </w:rPr>
        <w:t>udziału w Konkursie</w:t>
      </w:r>
      <w:r w:rsidRPr="00B92FA2">
        <w:rPr>
          <w:rFonts w:ascii="Arial" w:hAnsi="Arial" w:cs="Arial"/>
        </w:rPr>
        <w:t xml:space="preserve"> </w:t>
      </w:r>
      <w:r w:rsidR="00925997" w:rsidRPr="00B92FA2">
        <w:rPr>
          <w:rStyle w:val="Odwoanieprzypisudolnego"/>
          <w:rFonts w:ascii="Arial" w:hAnsi="Arial" w:cs="Arial"/>
          <w:b/>
          <w:i/>
          <w:lang w:val="pl-PL"/>
        </w:rPr>
        <w:t>**</w:t>
      </w:r>
      <w:r w:rsidRPr="00B92FA2">
        <w:rPr>
          <w:rFonts w:ascii="Arial" w:hAnsi="Arial" w:cs="Arial"/>
        </w:rPr>
        <w:t>.</w:t>
      </w:r>
    </w:p>
    <w:bookmarkEnd w:id="7"/>
    <w:p w14:paraId="7C3134CD" w14:textId="77777777" w:rsidR="004B7B43" w:rsidRDefault="004B7B43" w:rsidP="004B7B43">
      <w:pPr>
        <w:pStyle w:val="Bezodstpw"/>
        <w:ind w:left="720"/>
        <w:rPr>
          <w:rFonts w:ascii="Arial" w:hAnsi="Arial" w:cs="Arial"/>
          <w:i/>
          <w:sz w:val="18"/>
          <w:szCs w:val="18"/>
        </w:rPr>
      </w:pPr>
    </w:p>
    <w:p w14:paraId="06C3A7FE" w14:textId="77777777" w:rsidR="004B7B43" w:rsidRPr="00B92FA2" w:rsidRDefault="004B7B43" w:rsidP="004B7B43">
      <w:pPr>
        <w:pStyle w:val="Tekstprzypisudolnego"/>
        <w:jc w:val="both"/>
        <w:rPr>
          <w:rFonts w:ascii="Arial" w:hAnsi="Arial" w:cs="Arial"/>
          <w:b/>
          <w:i/>
          <w:lang w:val="pl-PL"/>
        </w:rPr>
      </w:pPr>
    </w:p>
    <w:p w14:paraId="1B107725" w14:textId="77777777" w:rsidR="004B7B43" w:rsidRPr="00B92FA2" w:rsidRDefault="004B7B43" w:rsidP="004B7B43">
      <w:pPr>
        <w:pStyle w:val="Tekstprzypisudolnego"/>
        <w:jc w:val="both"/>
        <w:rPr>
          <w:rFonts w:ascii="Arial" w:hAnsi="Arial" w:cs="Arial"/>
          <w:i/>
          <w:lang w:eastAsia="en-US"/>
        </w:rPr>
      </w:pPr>
      <w:bookmarkStart w:id="8" w:name="_Hlk64930083"/>
      <w:r w:rsidRPr="00B92FA2">
        <w:rPr>
          <w:rStyle w:val="Odwoanieprzypisudolnego"/>
          <w:rFonts w:ascii="Arial" w:hAnsi="Arial" w:cs="Arial"/>
          <w:b/>
          <w:i/>
          <w:lang w:val="pl-PL"/>
        </w:rPr>
        <w:t>*</w:t>
      </w:r>
      <w:r w:rsidRPr="00B92FA2">
        <w:rPr>
          <w:rFonts w:ascii="Arial" w:hAnsi="Arial" w:cs="Arial"/>
          <w:i/>
          <w:lang w:val="pl-PL"/>
        </w:rPr>
        <w:t>R</w:t>
      </w:r>
      <w:proofErr w:type="spellStart"/>
      <w:r w:rsidRPr="00B92FA2">
        <w:rPr>
          <w:rFonts w:ascii="Arial" w:hAnsi="Arial" w:cs="Arial"/>
          <w:i/>
        </w:rPr>
        <w:t>ozporządzenie</w:t>
      </w:r>
      <w:proofErr w:type="spellEnd"/>
      <w:r w:rsidRPr="00B92FA2">
        <w:rPr>
          <w:rFonts w:ascii="Arial" w:hAnsi="Arial" w:cs="Arial"/>
          <w:i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61B77EF0" w14:textId="77777777" w:rsidR="004B7B43" w:rsidRPr="00B92FA2" w:rsidRDefault="004B7B43" w:rsidP="004B7B43">
      <w:pPr>
        <w:pStyle w:val="Tekstprzypisudolnego"/>
        <w:jc w:val="both"/>
        <w:rPr>
          <w:rFonts w:ascii="Arial" w:hAnsi="Arial" w:cs="Arial"/>
          <w:i/>
        </w:rPr>
      </w:pPr>
    </w:p>
    <w:p w14:paraId="578D9561" w14:textId="1BE11224" w:rsidR="004B7B43" w:rsidRPr="00B92FA2" w:rsidRDefault="004B7B43" w:rsidP="004B7B43">
      <w:pPr>
        <w:pStyle w:val="Tekstprzypisudolnego"/>
        <w:jc w:val="both"/>
        <w:rPr>
          <w:rFonts w:ascii="Arial" w:hAnsi="Arial" w:cs="Arial"/>
          <w:i/>
        </w:rPr>
      </w:pPr>
      <w:r w:rsidRPr="00B92FA2">
        <w:rPr>
          <w:rStyle w:val="Odwoanieprzypisudolnego"/>
          <w:rFonts w:ascii="Arial" w:hAnsi="Arial" w:cs="Arial"/>
          <w:b/>
          <w:i/>
          <w:lang w:val="pl-PL"/>
        </w:rPr>
        <w:t>**</w:t>
      </w:r>
      <w:r w:rsidRPr="00B92FA2">
        <w:rPr>
          <w:rFonts w:ascii="Arial" w:hAnsi="Arial" w:cs="Arial"/>
          <w:i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</w:t>
      </w:r>
      <w:r w:rsidR="00D01A4A">
        <w:rPr>
          <w:rFonts w:ascii="Arial" w:hAnsi="Arial" w:cs="Arial"/>
          <w:i/>
          <w:lang w:val="pl-PL"/>
        </w:rPr>
        <w:t> </w:t>
      </w:r>
      <w:r w:rsidRPr="00B92FA2">
        <w:rPr>
          <w:rFonts w:ascii="Arial" w:hAnsi="Arial" w:cs="Arial"/>
          <w:i/>
        </w:rPr>
        <w:t>przez jego wykreślenie).</w:t>
      </w:r>
    </w:p>
    <w:bookmarkEnd w:id="8"/>
    <w:p w14:paraId="6DA87C0F" w14:textId="77777777" w:rsidR="004B7B43" w:rsidRPr="00925997" w:rsidRDefault="004B7B43" w:rsidP="004B7B43">
      <w:pPr>
        <w:pStyle w:val="Bezodstpw"/>
        <w:rPr>
          <w:rFonts w:ascii="Arial" w:hAnsi="Arial" w:cs="Arial"/>
          <w:i/>
          <w:sz w:val="18"/>
          <w:szCs w:val="18"/>
          <w:lang w:val="x-none"/>
        </w:rPr>
      </w:pPr>
    </w:p>
    <w:p w14:paraId="73AC32C6" w14:textId="77777777" w:rsidR="0099747A" w:rsidRPr="00AF5D21" w:rsidRDefault="004B7B43" w:rsidP="004B7B43">
      <w:pPr>
        <w:pStyle w:val="Noparagraphstyle"/>
        <w:spacing w:line="400" w:lineRule="exact"/>
        <w:jc w:val="center"/>
        <w:rPr>
          <w:rFonts w:ascii="Arimo" w:hAnsi="Arimo" w:cs="Arimo"/>
          <w:b/>
          <w:sz w:val="28"/>
          <w:szCs w:val="28"/>
        </w:rPr>
      </w:pPr>
      <w:r>
        <w:rPr>
          <w:rFonts w:ascii="Arimo" w:hAnsi="Arimo" w:cs="Arimo"/>
          <w:b/>
          <w:sz w:val="28"/>
          <w:szCs w:val="28"/>
        </w:rPr>
        <w:br w:type="page"/>
      </w:r>
      <w:r w:rsidR="0099747A">
        <w:rPr>
          <w:rFonts w:ascii="Arimo" w:hAnsi="Arimo" w:cs="Arimo"/>
          <w:b/>
          <w:sz w:val="28"/>
          <w:szCs w:val="28"/>
        </w:rPr>
        <w:lastRenderedPageBreak/>
        <w:t>I</w:t>
      </w:r>
      <w:r w:rsidR="004F7BCC">
        <w:rPr>
          <w:rFonts w:ascii="Arimo" w:hAnsi="Arimo" w:cs="Arimo"/>
          <w:b/>
          <w:sz w:val="28"/>
          <w:szCs w:val="28"/>
        </w:rPr>
        <w:t>V</w:t>
      </w:r>
      <w:r w:rsidR="0099747A" w:rsidRPr="00AF5D21">
        <w:rPr>
          <w:rFonts w:ascii="Arimo" w:hAnsi="Arimo" w:cs="Arimo"/>
          <w:b/>
          <w:sz w:val="28"/>
          <w:szCs w:val="28"/>
        </w:rPr>
        <w:t>.</w:t>
      </w:r>
    </w:p>
    <w:p w14:paraId="3024C25A" w14:textId="77777777" w:rsidR="0099747A" w:rsidRDefault="0099747A" w:rsidP="0099747A">
      <w:pPr>
        <w:pStyle w:val="Bezodstpw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DANE KORESPONDENCYJNE </w:t>
      </w:r>
    </w:p>
    <w:p w14:paraId="2BC9AEA0" w14:textId="77777777" w:rsidR="004F7BCC" w:rsidRDefault="004F7BCC">
      <w:pPr>
        <w:pStyle w:val="Bezodstpw"/>
        <w:rPr>
          <w:rFonts w:ascii="Arial" w:hAnsi="Arial" w:cs="Arial"/>
          <w:b/>
          <w:u w:val="single"/>
        </w:rPr>
      </w:pPr>
    </w:p>
    <w:p w14:paraId="733D053E" w14:textId="77777777" w:rsidR="009F611A" w:rsidRDefault="009F611A">
      <w:pPr>
        <w:pStyle w:val="Bezodstpw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Wszelką korespondencję należy kierować na adres:</w:t>
      </w:r>
    </w:p>
    <w:p w14:paraId="06FF028E" w14:textId="77777777" w:rsidR="009F611A" w:rsidRDefault="009F611A">
      <w:pPr>
        <w:pStyle w:val="Bezodstpw"/>
        <w:rPr>
          <w:rFonts w:ascii="Arial" w:hAnsi="Arial" w:cs="Arial"/>
          <w:b/>
          <w:u w:val="single"/>
        </w:rPr>
      </w:pPr>
    </w:p>
    <w:p w14:paraId="0011ABC6" w14:textId="77777777" w:rsidR="0099747A" w:rsidRDefault="0099747A">
      <w:pPr>
        <w:pStyle w:val="Bezodstpw"/>
        <w:rPr>
          <w:rFonts w:ascii="Arial" w:eastAsia="Arial" w:hAnsi="Arial" w:cs="Arial"/>
        </w:rPr>
      </w:pPr>
    </w:p>
    <w:p w14:paraId="40F78885" w14:textId="77777777" w:rsidR="009F611A" w:rsidRDefault="009F611A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</w:rPr>
        <w:t>………………………………………………………………………………………</w:t>
      </w:r>
    </w:p>
    <w:p w14:paraId="733D3BFE" w14:textId="77777777" w:rsidR="009F611A" w:rsidRDefault="009F611A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8"/>
          <w:szCs w:val="18"/>
        </w:rPr>
        <w:t>Nazwa</w:t>
      </w:r>
    </w:p>
    <w:p w14:paraId="0F337969" w14:textId="77777777" w:rsidR="009F611A" w:rsidRDefault="009F611A">
      <w:pPr>
        <w:pStyle w:val="Bezodstpw"/>
        <w:rPr>
          <w:rFonts w:ascii="Arial" w:hAnsi="Arial" w:cs="Arial"/>
          <w:sz w:val="16"/>
          <w:szCs w:val="16"/>
        </w:rPr>
      </w:pPr>
    </w:p>
    <w:p w14:paraId="44C5679E" w14:textId="77777777" w:rsidR="009F611A" w:rsidRDefault="009F611A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</w:rPr>
        <w:t>………………………………………………………………………………………</w:t>
      </w:r>
      <w:r>
        <w:rPr>
          <w:rFonts w:ascii="Arial" w:hAnsi="Arial" w:cs="Arial"/>
        </w:rPr>
        <w:t>.</w:t>
      </w:r>
    </w:p>
    <w:p w14:paraId="6424F442" w14:textId="77777777" w:rsidR="009F611A" w:rsidRDefault="009F611A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8"/>
          <w:szCs w:val="18"/>
        </w:rPr>
        <w:t>Adres</w:t>
      </w:r>
    </w:p>
    <w:p w14:paraId="78BB7C56" w14:textId="77777777" w:rsidR="009F611A" w:rsidRDefault="009F611A">
      <w:pPr>
        <w:pStyle w:val="Bezodstpw"/>
        <w:rPr>
          <w:rFonts w:ascii="Arial" w:hAnsi="Arial" w:cs="Arial"/>
          <w:sz w:val="16"/>
          <w:szCs w:val="16"/>
        </w:rPr>
      </w:pPr>
    </w:p>
    <w:p w14:paraId="4B9DF2D1" w14:textId="77777777" w:rsidR="009F611A" w:rsidRDefault="009F611A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</w:rPr>
        <w:t>………………………………………………………………………………………</w:t>
      </w:r>
      <w:r>
        <w:rPr>
          <w:rFonts w:ascii="Arial" w:hAnsi="Arial" w:cs="Arial"/>
        </w:rPr>
        <w:t>.</w:t>
      </w:r>
    </w:p>
    <w:p w14:paraId="05791445" w14:textId="77777777" w:rsidR="009F611A" w:rsidRDefault="009F611A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8"/>
          <w:szCs w:val="18"/>
        </w:rPr>
        <w:t>Telefon</w:t>
      </w:r>
    </w:p>
    <w:p w14:paraId="110B5477" w14:textId="77777777" w:rsidR="009F611A" w:rsidRDefault="009F611A">
      <w:pPr>
        <w:pStyle w:val="Bezodstpw"/>
        <w:rPr>
          <w:rFonts w:ascii="Arial" w:hAnsi="Arial" w:cs="Arial"/>
          <w:sz w:val="16"/>
          <w:szCs w:val="16"/>
        </w:rPr>
      </w:pPr>
    </w:p>
    <w:p w14:paraId="7AB411F3" w14:textId="77777777" w:rsidR="009F611A" w:rsidRDefault="009F611A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</w:rPr>
        <w:t>………………………………………………………………………………………</w:t>
      </w:r>
      <w:r>
        <w:rPr>
          <w:rFonts w:ascii="Arial" w:hAnsi="Arial" w:cs="Arial"/>
        </w:rPr>
        <w:t>.</w:t>
      </w:r>
    </w:p>
    <w:p w14:paraId="6921845F" w14:textId="77777777" w:rsidR="009F611A" w:rsidRDefault="009F611A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8"/>
          <w:szCs w:val="18"/>
        </w:rPr>
        <w:t>Fax</w:t>
      </w:r>
    </w:p>
    <w:p w14:paraId="45E01C55" w14:textId="77777777" w:rsidR="009F611A" w:rsidRDefault="009F611A">
      <w:pPr>
        <w:pStyle w:val="Bezodstpw"/>
        <w:rPr>
          <w:rFonts w:ascii="Arial" w:hAnsi="Arial" w:cs="Arial"/>
          <w:sz w:val="16"/>
          <w:szCs w:val="16"/>
        </w:rPr>
      </w:pPr>
    </w:p>
    <w:p w14:paraId="41ABD154" w14:textId="77777777" w:rsidR="009F611A" w:rsidRDefault="009F611A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</w:rPr>
        <w:t>………………………………………………………………………………………</w:t>
      </w:r>
      <w:r>
        <w:rPr>
          <w:rFonts w:ascii="Arial" w:hAnsi="Arial" w:cs="Arial"/>
        </w:rPr>
        <w:t>.</w:t>
      </w:r>
    </w:p>
    <w:p w14:paraId="778A654B" w14:textId="77777777" w:rsidR="009F611A" w:rsidRDefault="009F611A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8"/>
          <w:szCs w:val="18"/>
        </w:rPr>
        <w:t>E-mail</w:t>
      </w:r>
    </w:p>
    <w:p w14:paraId="135CF006" w14:textId="77777777" w:rsidR="009F611A" w:rsidRDefault="009F611A">
      <w:pPr>
        <w:pStyle w:val="Bezodstpw"/>
        <w:rPr>
          <w:rFonts w:ascii="Arial" w:hAnsi="Arial" w:cs="Arial"/>
          <w:sz w:val="16"/>
          <w:szCs w:val="16"/>
        </w:rPr>
      </w:pPr>
    </w:p>
    <w:p w14:paraId="6F70E0BB" w14:textId="77777777" w:rsidR="009F611A" w:rsidRDefault="009F611A">
      <w:pPr>
        <w:pStyle w:val="Bezodstpw"/>
        <w:rPr>
          <w:rFonts w:ascii="Arial" w:hAnsi="Arial" w:cs="Arial"/>
          <w:sz w:val="16"/>
          <w:szCs w:val="16"/>
        </w:rPr>
      </w:pPr>
    </w:p>
    <w:p w14:paraId="26851EC0" w14:textId="312CE718" w:rsidR="0099747A" w:rsidRPr="00AF5D21" w:rsidRDefault="0099747A" w:rsidP="0099747A">
      <w:pPr>
        <w:pStyle w:val="Noparagraphstyle"/>
        <w:spacing w:line="400" w:lineRule="exact"/>
        <w:jc w:val="center"/>
        <w:rPr>
          <w:rFonts w:ascii="Arimo" w:hAnsi="Arimo" w:cs="Arimo"/>
          <w:b/>
          <w:sz w:val="28"/>
          <w:szCs w:val="28"/>
        </w:rPr>
      </w:pPr>
      <w:r>
        <w:rPr>
          <w:rFonts w:ascii="Arimo" w:hAnsi="Arimo" w:cs="Arimo"/>
          <w:b/>
          <w:sz w:val="28"/>
          <w:szCs w:val="28"/>
        </w:rPr>
        <w:t>V</w:t>
      </w:r>
      <w:r w:rsidRPr="00AF5D21">
        <w:rPr>
          <w:rFonts w:ascii="Arimo" w:hAnsi="Arimo" w:cs="Arimo"/>
          <w:b/>
          <w:sz w:val="28"/>
          <w:szCs w:val="28"/>
        </w:rPr>
        <w:t>.</w:t>
      </w:r>
    </w:p>
    <w:p w14:paraId="5BF97F72" w14:textId="77777777" w:rsidR="0099747A" w:rsidRDefault="0099747A" w:rsidP="0099747A">
      <w:pPr>
        <w:pStyle w:val="Bezodstpw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PEŁNOMOCNIK </w:t>
      </w:r>
    </w:p>
    <w:p w14:paraId="0D9B0E23" w14:textId="77777777" w:rsidR="00555229" w:rsidRDefault="00555229">
      <w:pPr>
        <w:pStyle w:val="Bezodstpw"/>
        <w:rPr>
          <w:rFonts w:ascii="Arial" w:hAnsi="Arial" w:cs="Arial"/>
          <w:b/>
          <w:u w:val="single"/>
        </w:rPr>
      </w:pPr>
    </w:p>
    <w:p w14:paraId="107A0067" w14:textId="77777777" w:rsidR="009F611A" w:rsidRDefault="009F611A">
      <w:pPr>
        <w:pStyle w:val="Bezodstpw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Pełnomocnikiem Uczestników Konkursu</w:t>
      </w:r>
      <w:r w:rsidR="00EA7099">
        <w:rPr>
          <w:rFonts w:ascii="Arial" w:hAnsi="Arial" w:cs="Arial"/>
          <w:b/>
          <w:u w:val="single"/>
        </w:rPr>
        <w:t xml:space="preserve"> wspólnie biorących udział w Konkursie</w:t>
      </w:r>
      <w:r>
        <w:rPr>
          <w:rFonts w:ascii="Arial" w:hAnsi="Arial" w:cs="Arial"/>
          <w:b/>
          <w:u w:val="single"/>
        </w:rPr>
        <w:t xml:space="preserve"> jest: </w:t>
      </w:r>
    </w:p>
    <w:p w14:paraId="336E1EEC" w14:textId="77777777" w:rsidR="009F611A" w:rsidRDefault="009F611A">
      <w:pPr>
        <w:pStyle w:val="Bezodstpw"/>
        <w:rPr>
          <w:rFonts w:ascii="Arial" w:hAnsi="Arial" w:cs="Arial"/>
          <w:b/>
          <w:u w:val="single"/>
        </w:rPr>
      </w:pPr>
    </w:p>
    <w:tbl>
      <w:tblPr>
        <w:tblW w:w="933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332"/>
      </w:tblGrid>
      <w:tr w:rsidR="00EA7099" w14:paraId="34581778" w14:textId="77777777" w:rsidTr="00AB4931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2A523B8" w14:textId="77777777" w:rsidR="00EA7099" w:rsidRDefault="00EA7099" w:rsidP="00AB4931">
            <w:pPr>
              <w:pStyle w:val="Bezodstpw"/>
            </w:pPr>
            <w:r>
              <w:rPr>
                <w:rFonts w:ascii="Arial" w:hAnsi="Arial" w:cs="Arial"/>
                <w:b/>
                <w:u w:val="single"/>
              </w:rPr>
              <w:t>Pełnomocnik Uczestników Konkursu</w:t>
            </w:r>
            <w:r>
              <w:rPr>
                <w:rFonts w:ascii="Arial" w:hAnsi="Arial" w:cs="Arial"/>
                <w:b/>
              </w:rPr>
              <w:t>:</w:t>
            </w:r>
          </w:p>
        </w:tc>
      </w:tr>
      <w:tr w:rsidR="00EA7099" w14:paraId="2C19A7AF" w14:textId="77777777" w:rsidTr="00AB4931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93754" w14:textId="77777777" w:rsidR="00EA7099" w:rsidRPr="008B3DA3" w:rsidRDefault="00EA7099" w:rsidP="00AB4931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8B3DA3">
              <w:rPr>
                <w:rFonts w:ascii="Arial" w:hAnsi="Arial" w:cs="Arial"/>
                <w:b/>
                <w:bCs/>
                <w:u w:val="single"/>
              </w:rPr>
              <w:t xml:space="preserve">Dane </w:t>
            </w:r>
            <w:r>
              <w:rPr>
                <w:rFonts w:ascii="Arial" w:hAnsi="Arial" w:cs="Arial"/>
                <w:b/>
                <w:bCs/>
                <w:u w:val="single"/>
              </w:rPr>
              <w:t>Pełnomocnika:</w:t>
            </w:r>
          </w:p>
          <w:p w14:paraId="551C5819" w14:textId="77777777" w:rsidR="00EA7099" w:rsidRDefault="00EA7099" w:rsidP="00AB4931">
            <w:pPr>
              <w:pStyle w:val="Bezodstpw"/>
              <w:rPr>
                <w:rFonts w:ascii="Arial" w:eastAsia="Arial" w:hAnsi="Arial" w:cs="Arial"/>
              </w:rPr>
            </w:pPr>
          </w:p>
          <w:p w14:paraId="3B6C94F8" w14:textId="77777777" w:rsidR="00EA7099" w:rsidRDefault="00EA7099" w:rsidP="00AB493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4F9BB86C" w14:textId="5FEC97B7" w:rsidR="00EA7099" w:rsidRDefault="008D23D3" w:rsidP="00AB493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Imię i Nazwisko lub </w:t>
            </w:r>
            <w:r w:rsidR="00EA7099">
              <w:rPr>
                <w:rFonts w:ascii="Arial" w:hAnsi="Arial" w:cs="Arial"/>
                <w:sz w:val="18"/>
                <w:szCs w:val="18"/>
              </w:rPr>
              <w:t xml:space="preserve">Nazwa </w:t>
            </w:r>
            <w:r w:rsidR="002E5E87">
              <w:rPr>
                <w:rFonts w:ascii="Arial" w:hAnsi="Arial" w:cs="Arial"/>
                <w:sz w:val="18"/>
                <w:szCs w:val="18"/>
              </w:rPr>
              <w:t>Pełnomocnika</w:t>
            </w:r>
          </w:p>
          <w:p w14:paraId="23FEE845" w14:textId="77777777" w:rsidR="00EA7099" w:rsidRDefault="00EA7099" w:rsidP="00AB493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05215B2A" w14:textId="77777777" w:rsidR="00EA7099" w:rsidRDefault="00EA7099" w:rsidP="00AB493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6BB3014B" w14:textId="08F4F778" w:rsidR="00EA7099" w:rsidRDefault="00EA7099" w:rsidP="00AB493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Adres </w:t>
            </w:r>
            <w:r w:rsidR="002E5E87">
              <w:rPr>
                <w:rFonts w:ascii="Arial" w:hAnsi="Arial" w:cs="Arial"/>
                <w:sz w:val="18"/>
                <w:szCs w:val="18"/>
              </w:rPr>
              <w:t>Pełnomocnika</w:t>
            </w:r>
          </w:p>
          <w:p w14:paraId="4D458C70" w14:textId="77777777" w:rsidR="00EA7099" w:rsidRDefault="00EA7099" w:rsidP="00AB493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002977A3" w14:textId="77777777" w:rsidR="00EA7099" w:rsidRDefault="00EA7099" w:rsidP="00AB493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51DF5E9D" w14:textId="77777777" w:rsidR="00EA7099" w:rsidRDefault="00EA7099" w:rsidP="00AB493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Telefon</w:t>
            </w:r>
          </w:p>
          <w:p w14:paraId="013D81EF" w14:textId="77777777" w:rsidR="00EA7099" w:rsidRDefault="00EA7099" w:rsidP="00AB493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2FAE67F8" w14:textId="77777777" w:rsidR="00EA7099" w:rsidRDefault="00EA7099" w:rsidP="00AB493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50D76D23" w14:textId="77777777" w:rsidR="00EA7099" w:rsidRDefault="00EA7099" w:rsidP="00AB493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E-mail</w:t>
            </w:r>
          </w:p>
          <w:p w14:paraId="7382A719" w14:textId="77777777" w:rsidR="00EA7099" w:rsidRPr="008B3DA3" w:rsidRDefault="00EA7099" w:rsidP="00AB4931">
            <w:pPr>
              <w:pStyle w:val="Bezodstpw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6516842" w14:textId="77777777" w:rsidR="00EA7099" w:rsidRDefault="00EA7099" w:rsidP="00AB4931">
            <w:pPr>
              <w:pStyle w:val="Bezodstpw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podać imię i nazwisko lub nazwa Pełnomocnika oraz jego adres/siedziba/</w:t>
            </w:r>
            <w:r w:rsidRPr="006D131B">
              <w:rPr>
                <w:rFonts w:ascii="Arial" w:hAnsi="Arial" w:cs="Arial"/>
                <w:i/>
                <w:iCs/>
                <w:sz w:val="18"/>
                <w:szCs w:val="18"/>
              </w:rPr>
              <w:t>adres korespondencyjny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</w:tbl>
    <w:p w14:paraId="6F42BA37" w14:textId="77777777" w:rsidR="009F611A" w:rsidRDefault="009F611A">
      <w:pPr>
        <w:pStyle w:val="Bezodstpw"/>
        <w:rPr>
          <w:rFonts w:ascii="Arial" w:hAnsi="Arial" w:cs="Arial"/>
        </w:rPr>
      </w:pPr>
    </w:p>
    <w:p w14:paraId="6DEEC16B" w14:textId="77777777" w:rsidR="009F611A" w:rsidRDefault="009F611A">
      <w:pPr>
        <w:pStyle w:val="Bezodstpw"/>
        <w:rPr>
          <w:rFonts w:ascii="Arial" w:hAnsi="Arial" w:cs="Arial"/>
        </w:rPr>
      </w:pPr>
    </w:p>
    <w:p w14:paraId="7B7F265F" w14:textId="77777777" w:rsidR="00576E95" w:rsidRDefault="00576E95">
      <w:pPr>
        <w:pStyle w:val="Bezodstpw"/>
        <w:rPr>
          <w:rFonts w:ascii="Arial" w:hAnsi="Arial" w:cs="Arial"/>
        </w:rPr>
      </w:pPr>
    </w:p>
    <w:p w14:paraId="790B5433" w14:textId="77777777" w:rsidR="00AF1605" w:rsidRDefault="00AF1605">
      <w:pPr>
        <w:suppressAutoHyphens w:val="0"/>
        <w:spacing w:after="0" w:line="24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 w:type="page"/>
      </w:r>
    </w:p>
    <w:p w14:paraId="57EFF821" w14:textId="22AA444F" w:rsidR="00576E95" w:rsidRDefault="00576E95" w:rsidP="00576E95">
      <w:pPr>
        <w:pStyle w:val="Bezodstpw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Pełnomocnikiem Uczestnika Konkursu samodzielnie biorących udział w Konkursie jest:</w:t>
      </w:r>
    </w:p>
    <w:p w14:paraId="2C0F004D" w14:textId="77777777" w:rsidR="00BB132B" w:rsidRDefault="00BB132B" w:rsidP="00576E95">
      <w:pPr>
        <w:pStyle w:val="Bezodstpw"/>
        <w:rPr>
          <w:rFonts w:ascii="Arial" w:hAnsi="Arial" w:cs="Arial"/>
          <w:b/>
          <w:u w:val="single"/>
        </w:rPr>
      </w:pPr>
    </w:p>
    <w:p w14:paraId="568B5C8B" w14:textId="77777777" w:rsidR="00576E95" w:rsidRDefault="00BB132B" w:rsidP="00576E95">
      <w:pPr>
        <w:pStyle w:val="Bezodstpw"/>
        <w:rPr>
          <w:rFonts w:ascii="Arial" w:hAnsi="Arial" w:cs="Arial"/>
          <w:bCs/>
          <w:i/>
          <w:iCs/>
        </w:rPr>
      </w:pPr>
      <w:r w:rsidRPr="00BB132B">
        <w:rPr>
          <w:rFonts w:ascii="Arial" w:hAnsi="Arial" w:cs="Arial"/>
          <w:bCs/>
          <w:i/>
          <w:iCs/>
        </w:rPr>
        <w:t>(wypełnić tylko w przypadku powołania pełnomocnika przez Uczestnika samodzielnie biorącego udział Konkursie)</w:t>
      </w:r>
    </w:p>
    <w:p w14:paraId="3B6A20C8" w14:textId="77777777" w:rsidR="00BB132B" w:rsidRPr="00BB132B" w:rsidRDefault="00BB132B" w:rsidP="00576E95">
      <w:pPr>
        <w:pStyle w:val="Bezodstpw"/>
        <w:rPr>
          <w:rFonts w:ascii="Arial" w:hAnsi="Arial" w:cs="Arial"/>
          <w:bCs/>
          <w:i/>
          <w:iCs/>
        </w:rPr>
      </w:pPr>
    </w:p>
    <w:tbl>
      <w:tblPr>
        <w:tblW w:w="933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332"/>
      </w:tblGrid>
      <w:tr w:rsidR="00576E95" w14:paraId="31664AFF" w14:textId="77777777" w:rsidTr="00A86CF3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1785BCA" w14:textId="77777777" w:rsidR="00576E95" w:rsidRDefault="00576E95" w:rsidP="00A86CF3">
            <w:pPr>
              <w:pStyle w:val="Bezodstpw"/>
            </w:pPr>
            <w:r>
              <w:rPr>
                <w:rFonts w:ascii="Arial" w:hAnsi="Arial" w:cs="Arial"/>
                <w:b/>
                <w:u w:val="single"/>
              </w:rPr>
              <w:t>Pełnomocnik Uczestników Konkursu</w:t>
            </w:r>
            <w:r>
              <w:rPr>
                <w:rFonts w:ascii="Arial" w:hAnsi="Arial" w:cs="Arial"/>
                <w:b/>
              </w:rPr>
              <w:t>:</w:t>
            </w:r>
          </w:p>
        </w:tc>
      </w:tr>
      <w:tr w:rsidR="00576E95" w14:paraId="5845E537" w14:textId="77777777" w:rsidTr="00A86CF3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7E0CB" w14:textId="77777777" w:rsidR="00576E95" w:rsidRPr="008B3DA3" w:rsidRDefault="00576E95" w:rsidP="00A86CF3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8B3DA3">
              <w:rPr>
                <w:rFonts w:ascii="Arial" w:hAnsi="Arial" w:cs="Arial"/>
                <w:b/>
                <w:bCs/>
                <w:u w:val="single"/>
              </w:rPr>
              <w:t xml:space="preserve">Dane </w:t>
            </w:r>
            <w:r>
              <w:rPr>
                <w:rFonts w:ascii="Arial" w:hAnsi="Arial" w:cs="Arial"/>
                <w:b/>
                <w:bCs/>
                <w:u w:val="single"/>
              </w:rPr>
              <w:t>Pełnomocnika:</w:t>
            </w:r>
          </w:p>
          <w:p w14:paraId="1257A284" w14:textId="77777777" w:rsidR="00576E95" w:rsidRDefault="00576E95" w:rsidP="00A86CF3">
            <w:pPr>
              <w:pStyle w:val="Bezodstpw"/>
              <w:rPr>
                <w:rFonts w:ascii="Arial" w:eastAsia="Arial" w:hAnsi="Arial" w:cs="Arial"/>
              </w:rPr>
            </w:pPr>
          </w:p>
          <w:p w14:paraId="47026277" w14:textId="77777777" w:rsidR="00576E95" w:rsidRDefault="00576E95" w:rsidP="00A86CF3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41885821" w14:textId="7893A731" w:rsidR="00576E95" w:rsidRDefault="00576E95" w:rsidP="00A86CF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Imię i Nazwisko lub Nazwa </w:t>
            </w:r>
            <w:r w:rsidR="002E5E87">
              <w:rPr>
                <w:rFonts w:ascii="Arial" w:hAnsi="Arial" w:cs="Arial"/>
                <w:sz w:val="18"/>
                <w:szCs w:val="18"/>
              </w:rPr>
              <w:t>Pełnomocnika</w:t>
            </w:r>
          </w:p>
          <w:p w14:paraId="26A9CF38" w14:textId="77777777" w:rsidR="00576E95" w:rsidRDefault="00576E95" w:rsidP="00A86CF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5B7F5A07" w14:textId="77777777" w:rsidR="00576E95" w:rsidRDefault="00576E95" w:rsidP="00A86CF3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3FADB1B5" w14:textId="2202DF32" w:rsidR="00576E95" w:rsidRDefault="00576E95" w:rsidP="00A86CF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Adres </w:t>
            </w:r>
            <w:r w:rsidR="002E5E87">
              <w:rPr>
                <w:rFonts w:ascii="Arial" w:hAnsi="Arial" w:cs="Arial"/>
                <w:sz w:val="18"/>
                <w:szCs w:val="18"/>
              </w:rPr>
              <w:t>Pełnomocnika</w:t>
            </w:r>
          </w:p>
          <w:p w14:paraId="05874D91" w14:textId="77777777" w:rsidR="00576E95" w:rsidRDefault="00576E95" w:rsidP="00A86CF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32B75ADD" w14:textId="77777777" w:rsidR="00576E95" w:rsidRDefault="00576E95" w:rsidP="00A86CF3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3F25AA0D" w14:textId="77777777" w:rsidR="00576E95" w:rsidRDefault="00576E95" w:rsidP="00A86CF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Telefon</w:t>
            </w:r>
          </w:p>
          <w:p w14:paraId="22F97F6E" w14:textId="77777777" w:rsidR="00576E95" w:rsidRDefault="00576E95" w:rsidP="00A86CF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589A561B" w14:textId="77777777" w:rsidR="00576E95" w:rsidRDefault="00576E95" w:rsidP="00A86CF3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33E63E06" w14:textId="77777777" w:rsidR="00576E95" w:rsidRDefault="00576E95" w:rsidP="00A86CF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E-mail</w:t>
            </w:r>
          </w:p>
          <w:p w14:paraId="22E63B75" w14:textId="77777777" w:rsidR="00576E95" w:rsidRPr="008B3DA3" w:rsidRDefault="00576E95" w:rsidP="00A86CF3">
            <w:pPr>
              <w:pStyle w:val="Bezodstpw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583B1B8" w14:textId="77777777" w:rsidR="00576E95" w:rsidRDefault="00576E95" w:rsidP="00A86CF3">
            <w:pPr>
              <w:pStyle w:val="Bezodstpw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podać imię i nazwisko lub nazwa Pełnomocnika oraz jego adres/siedziba/</w:t>
            </w:r>
            <w:r w:rsidRPr="006D131B">
              <w:rPr>
                <w:rFonts w:ascii="Arial" w:hAnsi="Arial" w:cs="Arial"/>
                <w:i/>
                <w:iCs/>
                <w:sz w:val="18"/>
                <w:szCs w:val="18"/>
              </w:rPr>
              <w:t>adres korespondencyjny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</w:tbl>
    <w:p w14:paraId="0C77551C" w14:textId="13A445C2" w:rsidR="00576E95" w:rsidRDefault="00576E95">
      <w:pPr>
        <w:pStyle w:val="Bezodstpw"/>
        <w:rPr>
          <w:rFonts w:ascii="Arial" w:hAnsi="Arial" w:cs="Arial"/>
        </w:rPr>
      </w:pPr>
    </w:p>
    <w:p w14:paraId="0A0A4C74" w14:textId="42AA2FFF" w:rsidR="00E238FE" w:rsidRDefault="00E238FE" w:rsidP="00AF1605">
      <w:pPr>
        <w:pStyle w:val="Bezodstpw"/>
        <w:rPr>
          <w:rFonts w:ascii="Arial" w:hAnsi="Arial" w:cs="Arial"/>
          <w:b/>
          <w:bCs/>
        </w:rPr>
      </w:pPr>
    </w:p>
    <w:p w14:paraId="16003310" w14:textId="20B3B618" w:rsidR="00AF1605" w:rsidRDefault="00AF1605" w:rsidP="00AF1605">
      <w:pPr>
        <w:pStyle w:val="Bezodstpw"/>
        <w:rPr>
          <w:rFonts w:ascii="Arial" w:hAnsi="Arial" w:cs="Arial"/>
          <w:b/>
          <w:bCs/>
        </w:rPr>
      </w:pPr>
    </w:p>
    <w:p w14:paraId="0374672A" w14:textId="5C05AE91" w:rsidR="00AF1605" w:rsidRPr="00EB63C8" w:rsidRDefault="00AF1605" w:rsidP="00AF1605">
      <w:pPr>
        <w:pStyle w:val="Nagwek"/>
        <w:tabs>
          <w:tab w:val="left" w:pos="2520"/>
        </w:tabs>
        <w:spacing w:line="300" w:lineRule="exact"/>
        <w:jc w:val="both"/>
        <w:rPr>
          <w:rFonts w:ascii="Arial" w:hAnsi="Arial" w:cs="Arial"/>
          <w:b/>
          <w:sz w:val="22"/>
          <w:szCs w:val="22"/>
        </w:rPr>
      </w:pPr>
      <w:r w:rsidRPr="00AF1605">
        <w:rPr>
          <w:rFonts w:ascii="Arial" w:hAnsi="Arial" w:cs="Arial"/>
          <w:b/>
          <w:sz w:val="22"/>
          <w:szCs w:val="22"/>
        </w:rPr>
        <w:t>Jako niżej podpisany Uczestnik konkursu samodzielnie biorący udział w Konkursie lub Pełnomocnik działający w imieniu Uczestnika konkursu samodzielnie biorąc</w:t>
      </w:r>
      <w:r w:rsidR="00B36CA8">
        <w:rPr>
          <w:rFonts w:ascii="Arial" w:hAnsi="Arial" w:cs="Arial"/>
          <w:b/>
          <w:sz w:val="22"/>
          <w:szCs w:val="22"/>
          <w:lang w:val="pl-PL"/>
        </w:rPr>
        <w:t>ego</w:t>
      </w:r>
      <w:r w:rsidRPr="00AF1605">
        <w:rPr>
          <w:rFonts w:ascii="Arial" w:hAnsi="Arial" w:cs="Arial"/>
          <w:b/>
          <w:sz w:val="22"/>
          <w:szCs w:val="22"/>
        </w:rPr>
        <w:t xml:space="preserve"> udział w Konkursie / Uczestników konkursu wspólnie </w:t>
      </w:r>
      <w:r w:rsidR="00B36CA8">
        <w:rPr>
          <w:rFonts w:ascii="Arial" w:hAnsi="Arial" w:cs="Arial"/>
          <w:b/>
          <w:sz w:val="22"/>
          <w:szCs w:val="22"/>
          <w:lang w:val="pl-PL"/>
        </w:rPr>
        <w:t xml:space="preserve">biorących </w:t>
      </w:r>
      <w:r w:rsidRPr="00AF1605">
        <w:rPr>
          <w:rFonts w:ascii="Arial" w:hAnsi="Arial" w:cs="Arial"/>
          <w:b/>
          <w:sz w:val="22"/>
          <w:szCs w:val="22"/>
        </w:rPr>
        <w:t xml:space="preserve">udział w </w:t>
      </w:r>
      <w:r w:rsidR="00130BFC" w:rsidRPr="00130BFC">
        <w:rPr>
          <w:rFonts w:ascii="Arial" w:hAnsi="Arial" w:cs="Arial"/>
          <w:b/>
          <w:sz w:val="22"/>
          <w:szCs w:val="22"/>
        </w:rPr>
        <w:t>Konkurs</w:t>
      </w:r>
      <w:r w:rsidR="00130BFC">
        <w:rPr>
          <w:rFonts w:ascii="Arial" w:hAnsi="Arial" w:cs="Arial"/>
          <w:b/>
          <w:sz w:val="22"/>
          <w:szCs w:val="22"/>
          <w:lang w:val="pl-PL"/>
        </w:rPr>
        <w:t>ie</w:t>
      </w:r>
      <w:r w:rsidR="00130BFC" w:rsidRPr="00130BFC">
        <w:rPr>
          <w:rFonts w:ascii="Arial" w:hAnsi="Arial" w:cs="Arial"/>
          <w:b/>
          <w:sz w:val="22"/>
          <w:szCs w:val="22"/>
        </w:rPr>
        <w:t xml:space="preserve"> </w:t>
      </w:r>
      <w:r w:rsidR="004E4E92" w:rsidRPr="004E4E92">
        <w:rPr>
          <w:rFonts w:ascii="Arial" w:hAnsi="Arial" w:cs="Arial"/>
          <w:b/>
          <w:sz w:val="22"/>
          <w:szCs w:val="22"/>
        </w:rPr>
        <w:t>realizacyjny</w:t>
      </w:r>
      <w:r w:rsidR="004E4E92">
        <w:rPr>
          <w:rFonts w:ascii="Arial" w:hAnsi="Arial" w:cs="Arial"/>
          <w:b/>
          <w:sz w:val="22"/>
          <w:szCs w:val="22"/>
        </w:rPr>
        <w:t>m</w:t>
      </w:r>
      <w:r w:rsidR="004E4E92" w:rsidRPr="004E4E92">
        <w:rPr>
          <w:rFonts w:ascii="Arial" w:hAnsi="Arial" w:cs="Arial"/>
          <w:b/>
          <w:sz w:val="22"/>
          <w:szCs w:val="22"/>
        </w:rPr>
        <w:t>, dwuetapowy</w:t>
      </w:r>
      <w:r w:rsidR="004E4E92">
        <w:rPr>
          <w:rFonts w:ascii="Arial" w:hAnsi="Arial" w:cs="Arial"/>
          <w:b/>
          <w:sz w:val="22"/>
          <w:szCs w:val="22"/>
        </w:rPr>
        <w:t>m</w:t>
      </w:r>
      <w:r w:rsidR="004E4E92" w:rsidRPr="004E4E92">
        <w:rPr>
          <w:rFonts w:ascii="Arial" w:hAnsi="Arial" w:cs="Arial"/>
          <w:b/>
          <w:sz w:val="22"/>
          <w:szCs w:val="22"/>
        </w:rPr>
        <w:t xml:space="preserve"> na koncepcję architektoniczną Szkoły Podstawowej z zapleczem sportowym i niezbędną infrastrukturą przy ul. Łokciowej w Dzielnicy Wilanów m.st. Warszawy </w:t>
      </w:r>
      <w:r w:rsidRPr="00EB63C8">
        <w:rPr>
          <w:rFonts w:ascii="Arial" w:hAnsi="Arial" w:cs="Arial"/>
          <w:b/>
          <w:sz w:val="22"/>
          <w:szCs w:val="22"/>
          <w:lang w:val="pl-PL"/>
        </w:rPr>
        <w:t>oświadczam</w:t>
      </w:r>
      <w:r w:rsidR="00D06363">
        <w:rPr>
          <w:rFonts w:ascii="Arial" w:hAnsi="Arial" w:cs="Arial"/>
          <w:b/>
          <w:sz w:val="22"/>
          <w:szCs w:val="22"/>
          <w:lang w:val="pl-PL"/>
        </w:rPr>
        <w:t>/</w:t>
      </w:r>
      <w:r w:rsidRPr="00EB63C8">
        <w:rPr>
          <w:rFonts w:ascii="Arial" w:hAnsi="Arial" w:cs="Arial"/>
          <w:b/>
          <w:sz w:val="22"/>
          <w:szCs w:val="22"/>
          <w:lang w:val="pl-PL"/>
        </w:rPr>
        <w:t>y</w:t>
      </w:r>
      <w:r w:rsidR="00C6735C">
        <w:rPr>
          <w:rFonts w:ascii="Arial" w:hAnsi="Arial" w:cs="Arial"/>
          <w:b/>
          <w:sz w:val="22"/>
          <w:szCs w:val="22"/>
          <w:lang w:val="pl-PL"/>
        </w:rPr>
        <w:t xml:space="preserve"> pod rygorem odpowiedzialności karnej</w:t>
      </w:r>
      <w:r w:rsidRPr="00EB63C8">
        <w:rPr>
          <w:rFonts w:ascii="Arial" w:hAnsi="Arial" w:cs="Arial"/>
          <w:b/>
          <w:sz w:val="22"/>
          <w:szCs w:val="22"/>
          <w:lang w:val="pl-PL"/>
        </w:rPr>
        <w:t>, iż</w:t>
      </w:r>
      <w:r w:rsidR="00D01A4A">
        <w:rPr>
          <w:rFonts w:ascii="Arial" w:hAnsi="Arial" w:cs="Arial"/>
          <w:b/>
          <w:sz w:val="22"/>
          <w:szCs w:val="22"/>
          <w:lang w:val="pl-PL"/>
        </w:rPr>
        <w:t> </w:t>
      </w:r>
      <w:r>
        <w:rPr>
          <w:rFonts w:ascii="Arial" w:hAnsi="Arial" w:cs="Arial"/>
          <w:b/>
          <w:sz w:val="22"/>
          <w:szCs w:val="22"/>
          <w:lang w:val="pl-PL"/>
        </w:rPr>
        <w:t>wszelkie dane i informacje podane w niniejszym wniosku o dopuszczenie oraz</w:t>
      </w:r>
      <w:r w:rsidR="00D01A4A">
        <w:rPr>
          <w:rFonts w:ascii="Arial" w:hAnsi="Arial" w:cs="Arial"/>
          <w:b/>
          <w:sz w:val="22"/>
          <w:szCs w:val="22"/>
          <w:lang w:val="pl-PL"/>
        </w:rPr>
        <w:t> </w:t>
      </w:r>
      <w:r>
        <w:rPr>
          <w:rFonts w:ascii="Arial" w:hAnsi="Arial" w:cs="Arial"/>
          <w:b/>
          <w:sz w:val="22"/>
          <w:szCs w:val="22"/>
          <w:lang w:val="pl-PL"/>
        </w:rPr>
        <w:t>wszelkie złożone oświadczenia i deklaracje są zgodne z prawdą</w:t>
      </w:r>
      <w:r w:rsidR="00D06363">
        <w:rPr>
          <w:rFonts w:ascii="Arial" w:hAnsi="Arial" w:cs="Arial"/>
          <w:b/>
          <w:sz w:val="22"/>
          <w:szCs w:val="22"/>
          <w:lang w:val="pl-PL"/>
        </w:rPr>
        <w:t>.</w:t>
      </w:r>
    </w:p>
    <w:p w14:paraId="295D82EC" w14:textId="143E22DD" w:rsidR="00AF1605" w:rsidRDefault="00AF1605" w:rsidP="00AF1605">
      <w:pPr>
        <w:pStyle w:val="Bezodstpw"/>
        <w:rPr>
          <w:rFonts w:ascii="Arial" w:hAnsi="Arial" w:cs="Arial"/>
          <w:b/>
          <w:bCs/>
        </w:rPr>
      </w:pPr>
    </w:p>
    <w:p w14:paraId="2ECC4084" w14:textId="6CD3E5B0" w:rsidR="00AF1605" w:rsidRDefault="00AF1605" w:rsidP="00AF1605">
      <w:pPr>
        <w:pStyle w:val="Bezodstpw"/>
        <w:rPr>
          <w:rFonts w:ascii="Arial" w:hAnsi="Arial" w:cs="Arial"/>
          <w:b/>
          <w:bCs/>
        </w:rPr>
      </w:pPr>
    </w:p>
    <w:p w14:paraId="181F73B2" w14:textId="09A636BB" w:rsidR="00AF1605" w:rsidRDefault="00AF1605" w:rsidP="00AF1605">
      <w:pPr>
        <w:pStyle w:val="Bezodstpw"/>
        <w:rPr>
          <w:rFonts w:ascii="Arial" w:hAnsi="Arial" w:cs="Arial"/>
          <w:b/>
          <w:bCs/>
        </w:rPr>
      </w:pPr>
    </w:p>
    <w:p w14:paraId="488E46DA" w14:textId="27B6F793" w:rsidR="00AF1605" w:rsidRDefault="00AF1605" w:rsidP="00AF1605">
      <w:pPr>
        <w:pStyle w:val="Bezodstpw"/>
        <w:rPr>
          <w:rFonts w:ascii="Arial" w:hAnsi="Arial" w:cs="Arial"/>
          <w:b/>
          <w:bCs/>
        </w:rPr>
      </w:pPr>
    </w:p>
    <w:p w14:paraId="31448C82" w14:textId="2DCF235B" w:rsidR="00D06363" w:rsidRDefault="00D06363" w:rsidP="00AF1605">
      <w:pPr>
        <w:pStyle w:val="Bezodstpw"/>
        <w:rPr>
          <w:rFonts w:ascii="Arial" w:hAnsi="Arial" w:cs="Arial"/>
          <w:b/>
          <w:bCs/>
        </w:rPr>
      </w:pPr>
    </w:p>
    <w:p w14:paraId="7E8C2283" w14:textId="77777777" w:rsidR="00D06363" w:rsidRDefault="00D06363" w:rsidP="00AF1605">
      <w:pPr>
        <w:pStyle w:val="Bezodstpw"/>
        <w:rPr>
          <w:rFonts w:ascii="Arial" w:hAnsi="Arial" w:cs="Arial"/>
          <w:b/>
          <w:bCs/>
        </w:rPr>
      </w:pPr>
    </w:p>
    <w:p w14:paraId="75AD497A" w14:textId="13E8BBD8" w:rsidR="00AF1605" w:rsidRDefault="00AF1605" w:rsidP="00AF1605">
      <w:pPr>
        <w:pStyle w:val="Bezodstpw"/>
        <w:rPr>
          <w:rFonts w:ascii="Arial" w:hAnsi="Arial" w:cs="Arial"/>
          <w:b/>
          <w:bCs/>
        </w:rPr>
      </w:pPr>
    </w:p>
    <w:p w14:paraId="627AFDF2" w14:textId="77777777" w:rsidR="00AF1605" w:rsidRDefault="00AF1605" w:rsidP="00AF1605">
      <w:pPr>
        <w:pStyle w:val="Bezodstpw"/>
        <w:rPr>
          <w:rFonts w:ascii="Arial" w:hAnsi="Arial" w:cs="Arial"/>
          <w:b/>
          <w:bCs/>
        </w:rPr>
      </w:pPr>
    </w:p>
    <w:p w14:paraId="1E0B38EF" w14:textId="77777777" w:rsidR="00E238FE" w:rsidRDefault="00E238FE" w:rsidP="00E238FE">
      <w:pPr>
        <w:pStyle w:val="Bezodstpw"/>
        <w:jc w:val="center"/>
        <w:rPr>
          <w:rFonts w:ascii="Arial" w:hAnsi="Arial" w:cs="Arial"/>
          <w:b/>
          <w:bCs/>
        </w:rPr>
      </w:pPr>
    </w:p>
    <w:p w14:paraId="2014CF76" w14:textId="722D0428" w:rsidR="00E238FE" w:rsidRPr="00E238FE" w:rsidRDefault="00E238FE" w:rsidP="54D13DBE">
      <w:pPr>
        <w:pStyle w:val="Bezodstpw"/>
        <w:jc w:val="center"/>
        <w:rPr>
          <w:rFonts w:ascii="Arial" w:hAnsi="Arial" w:cs="Arial"/>
          <w:b/>
          <w:bCs/>
          <w:i/>
          <w:iCs/>
        </w:rPr>
      </w:pPr>
      <w:bookmarkStart w:id="9" w:name="_Hlk82466154"/>
      <w:r w:rsidRPr="54D13DBE">
        <w:rPr>
          <w:rFonts w:ascii="Arial" w:hAnsi="Arial" w:cs="Arial"/>
          <w:b/>
          <w:bCs/>
          <w:i/>
          <w:iCs/>
        </w:rPr>
        <w:t xml:space="preserve">- - </w:t>
      </w:r>
      <w:r w:rsidR="0094448F" w:rsidRPr="54D13DBE">
        <w:rPr>
          <w:rFonts w:ascii="Arial" w:hAnsi="Arial" w:cs="Arial"/>
          <w:b/>
          <w:bCs/>
          <w:i/>
          <w:iCs/>
        </w:rPr>
        <w:t xml:space="preserve">- </w:t>
      </w:r>
      <w:bookmarkStart w:id="10" w:name="_Hlk91590157"/>
      <w:r w:rsidR="0094448F" w:rsidRPr="54D13DBE">
        <w:rPr>
          <w:rFonts w:ascii="Arial" w:hAnsi="Arial" w:cs="Arial"/>
          <w:b/>
          <w:bCs/>
          <w:i/>
          <w:iCs/>
        </w:rPr>
        <w:t>WYMAGANY</w:t>
      </w:r>
      <w:r w:rsidR="006358E2" w:rsidRPr="00E238FE">
        <w:rPr>
          <w:rFonts w:ascii="Arial" w:hAnsi="Arial" w:cs="Arial"/>
          <w:b/>
          <w:bCs/>
          <w:i/>
          <w:iCs/>
        </w:rPr>
        <w:t xml:space="preserve"> KWALIFIKOWANY PODPIS ELEKTRONICZNY</w:t>
      </w:r>
      <w:r w:rsidR="006358E2" w:rsidRPr="54D13DBE">
        <w:rPr>
          <w:rFonts w:ascii="Arial" w:hAnsi="Arial" w:cs="Arial"/>
          <w:b/>
          <w:bCs/>
          <w:i/>
          <w:iCs/>
        </w:rPr>
        <w:t xml:space="preserve"> </w:t>
      </w:r>
      <w:bookmarkEnd w:id="10"/>
      <w:r w:rsidRPr="54D13DBE">
        <w:rPr>
          <w:rFonts w:ascii="Arial" w:hAnsi="Arial" w:cs="Arial"/>
          <w:b/>
          <w:bCs/>
          <w:i/>
          <w:iCs/>
        </w:rPr>
        <w:t>- - -</w:t>
      </w:r>
      <w:bookmarkEnd w:id="9"/>
    </w:p>
    <w:sectPr w:rsidR="00E238FE" w:rsidRPr="00E238FE" w:rsidSect="00133961">
      <w:headerReference w:type="default" r:id="rId11"/>
      <w:footerReference w:type="default" r:id="rId12"/>
      <w:footnotePr>
        <w:pos w:val="beneathText"/>
      </w:footnotePr>
      <w:pgSz w:w="11906" w:h="16838"/>
      <w:pgMar w:top="1417" w:right="1417" w:bottom="709" w:left="1417" w:header="70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455B06" w14:textId="77777777" w:rsidR="00AD73AE" w:rsidRDefault="00AD73AE">
      <w:pPr>
        <w:spacing w:after="0" w:line="240" w:lineRule="auto"/>
      </w:pPr>
      <w:r>
        <w:separator/>
      </w:r>
    </w:p>
  </w:endnote>
  <w:endnote w:type="continuationSeparator" w:id="0">
    <w:p w14:paraId="6280EEE8" w14:textId="77777777" w:rsidR="00AD73AE" w:rsidRDefault="00AD73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mo">
    <w:altName w:val="Calibri"/>
    <w:panose1 w:val="020B0604020202020204"/>
    <w:charset w:val="EE"/>
    <w:family w:val="swiss"/>
    <w:pitch w:val="variable"/>
    <w:sig w:usb0="00000000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855537965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FFB98ED" w14:textId="2F249B39" w:rsidR="0053741F" w:rsidRPr="00B558B3" w:rsidRDefault="0053741F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58B3">
              <w:rPr>
                <w:rFonts w:ascii="Arial" w:hAnsi="Arial" w:cs="Arial"/>
                <w:sz w:val="18"/>
                <w:szCs w:val="18"/>
                <w:lang w:val="pl-PL"/>
              </w:rPr>
              <w:t xml:space="preserve">Strona </w:t>
            </w:r>
            <w:r w:rsidRPr="00B558B3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B558B3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B558B3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B558B3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10</w:t>
            </w:r>
            <w:r w:rsidRPr="00B558B3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B558B3">
              <w:rPr>
                <w:rFonts w:ascii="Arial" w:hAnsi="Arial" w:cs="Arial"/>
                <w:sz w:val="18"/>
                <w:szCs w:val="18"/>
                <w:lang w:val="pl-PL"/>
              </w:rPr>
              <w:t xml:space="preserve"> z </w:t>
            </w:r>
            <w:r w:rsidRPr="00B558B3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B558B3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B558B3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B558B3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10</w:t>
            </w:r>
            <w:r w:rsidRPr="00B558B3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62617D6" w14:textId="77777777" w:rsidR="0053741F" w:rsidRPr="0069632B" w:rsidRDefault="0053741F" w:rsidP="00636A0C">
    <w:pPr>
      <w:pStyle w:val="Stopka"/>
      <w:spacing w:after="0" w:line="240" w:lineRule="auto"/>
      <w:jc w:val="center"/>
      <w:rPr>
        <w:bCs/>
        <w:sz w:val="18"/>
        <w:szCs w:val="18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3A31B6" w14:textId="77777777" w:rsidR="00AD73AE" w:rsidRDefault="00AD73AE">
      <w:pPr>
        <w:spacing w:after="0" w:line="240" w:lineRule="auto"/>
      </w:pPr>
      <w:r>
        <w:separator/>
      </w:r>
    </w:p>
  </w:footnote>
  <w:footnote w:type="continuationSeparator" w:id="0">
    <w:p w14:paraId="18F1DF10" w14:textId="77777777" w:rsidR="00AD73AE" w:rsidRDefault="00AD73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F3763" w14:textId="77777777" w:rsidR="00FD7B99" w:rsidRPr="00FD7B99" w:rsidRDefault="00FD7B99" w:rsidP="00FD7B99">
    <w:pPr>
      <w:pStyle w:val="Nagwek"/>
      <w:jc w:val="center"/>
      <w:rPr>
        <w:rFonts w:asciiTheme="minorHAnsi" w:hAnsiTheme="minorHAnsi" w:cstheme="minorHAnsi"/>
        <w:bCs/>
        <w:iCs/>
        <w:noProof/>
        <w:sz w:val="16"/>
        <w:szCs w:val="16"/>
      </w:rPr>
    </w:pPr>
    <w:bookmarkStart w:id="11" w:name="_Hlk190179405"/>
    <w:r w:rsidRPr="00FD7B99">
      <w:rPr>
        <w:rFonts w:asciiTheme="minorHAnsi" w:hAnsiTheme="minorHAnsi" w:cstheme="minorHAnsi"/>
        <w:bCs/>
        <w:iCs/>
        <w:noProof/>
        <w:sz w:val="16"/>
        <w:szCs w:val="16"/>
      </w:rPr>
      <w:t xml:space="preserve">KONKURS REALIZACYJNY, DWUETAPOWY NA KONCEPCJĘ ARCHITEKTONICZNĄ SZKOŁY PODSTAWOWEJ </w:t>
    </w:r>
  </w:p>
  <w:p w14:paraId="52383B3C" w14:textId="4ABC8B7C" w:rsidR="009F611A" w:rsidRPr="001A5674" w:rsidRDefault="00FD7B99" w:rsidP="00FD7B99">
    <w:pPr>
      <w:pStyle w:val="Nagwek"/>
      <w:jc w:val="center"/>
      <w:rPr>
        <w:rFonts w:asciiTheme="minorHAnsi" w:hAnsiTheme="minorHAnsi" w:cstheme="minorHAnsi"/>
        <w:i/>
        <w:lang w:val="pl-PL"/>
      </w:rPr>
    </w:pPr>
    <w:r w:rsidRPr="00FD7B99">
      <w:rPr>
        <w:rFonts w:asciiTheme="minorHAnsi" w:hAnsiTheme="minorHAnsi" w:cstheme="minorHAnsi"/>
        <w:bCs/>
        <w:iCs/>
        <w:noProof/>
        <w:sz w:val="16"/>
        <w:szCs w:val="16"/>
      </w:rPr>
      <w:t>Z ZAPLECZEM SPORTOWYM I NIEZBĘDNĄ INFRASTRUKTURĄ PRZY UL. ŁOKCIOWEJ W DZIELNICY WILANÓW M.ST. WARSZAWY</w:t>
    </w:r>
    <w:bookmarkEnd w:id="11"/>
  </w:p>
  <w:p w14:paraId="52455579" w14:textId="3690D61B" w:rsidR="009F611A" w:rsidRPr="00421E1F" w:rsidRDefault="002F214B" w:rsidP="00421E1F">
    <w:pPr>
      <w:pStyle w:val="Nagwek"/>
      <w:spacing w:line="300" w:lineRule="exact"/>
      <w:jc w:val="center"/>
      <w:rPr>
        <w:rFonts w:ascii="Arial" w:hAnsi="Arial" w:cs="Arial"/>
        <w:b/>
        <w:i/>
        <w:sz w:val="20"/>
        <w:szCs w:val="20"/>
        <w:lang w:val="pl-PL" w:eastAsia="pl-PL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46B9DC9E" wp14:editId="612DD6A8">
              <wp:simplePos x="0" y="0"/>
              <wp:positionH relativeFrom="column">
                <wp:posOffset>-33020</wp:posOffset>
              </wp:positionH>
              <wp:positionV relativeFrom="paragraph">
                <wp:posOffset>93345</wp:posOffset>
              </wp:positionV>
              <wp:extent cx="5810885" cy="1270"/>
              <wp:effectExtent l="9525" t="9525" r="8890" b="8255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0885" cy="1270"/>
                      </a:xfrm>
                      <a:prstGeom prst="straightConnector1">
                        <a:avLst/>
                      </a:prstGeom>
                      <a:noFill/>
                      <a:ln w="93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>
            <v:shapetype id="_x0000_t32" coordsize="21600,21600" o:oned="t" filled="f" o:spt="32" path="m,l21600,21600e" w14:anchorId="0E91808D">
              <v:path fillok="f" arrowok="t" o:connecttype="none"/>
              <o:lock v:ext="edit" shapetype="t"/>
            </v:shapetype>
            <v:shape id="AutoShape 1" style="position:absolute;margin-left:-2.6pt;margin-top:7.35pt;width:457.55pt;height:.1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weight=".26mm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">
              <v:stroke joinstyle="miter" endcap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Arial" w:hint="default"/>
        <w:b/>
        <w:bCs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3" w15:restartNumberingAfterBreak="0">
    <w:nsid w:val="00000004"/>
    <w:multiLevelType w:val="singleLevel"/>
    <w:tmpl w:val="00000004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</w:rPr>
    </w:lvl>
  </w:abstractNum>
  <w:abstractNum w:abstractNumId="4" w15:restartNumberingAfterBreak="0">
    <w:nsid w:val="15D40BE0"/>
    <w:multiLevelType w:val="hybridMultilevel"/>
    <w:tmpl w:val="7CA67D32"/>
    <w:name w:val="WWNum23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DCB2643"/>
    <w:multiLevelType w:val="hybridMultilevel"/>
    <w:tmpl w:val="3E06F72A"/>
    <w:lvl w:ilvl="0" w:tplc="A1E68212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BA7C06"/>
    <w:multiLevelType w:val="hybridMultilevel"/>
    <w:tmpl w:val="8692F21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0D104F"/>
    <w:multiLevelType w:val="hybridMultilevel"/>
    <w:tmpl w:val="D07CB2D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986157B"/>
    <w:multiLevelType w:val="hybridMultilevel"/>
    <w:tmpl w:val="9B383F8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4772EA"/>
    <w:multiLevelType w:val="hybridMultilevel"/>
    <w:tmpl w:val="77C8D8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754B56"/>
    <w:multiLevelType w:val="hybridMultilevel"/>
    <w:tmpl w:val="CD40C5D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EC20AB"/>
    <w:multiLevelType w:val="multilevel"/>
    <w:tmpl w:val="F0E07A30"/>
    <w:styleLink w:val="WWNum33"/>
    <w:lvl w:ilvl="0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D7429E"/>
    <w:multiLevelType w:val="hybridMultilevel"/>
    <w:tmpl w:val="C97416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826A33"/>
    <w:multiLevelType w:val="hybridMultilevel"/>
    <w:tmpl w:val="078E3A36"/>
    <w:lvl w:ilvl="0" w:tplc="9F9A60C6">
      <w:start w:val="1"/>
      <w:numFmt w:val="lowerLetter"/>
      <w:lvlText w:val="%1."/>
      <w:lvlJc w:val="left"/>
      <w:pPr>
        <w:ind w:left="185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num w:numId="1" w16cid:durableId="1402755451">
    <w:abstractNumId w:val="0"/>
  </w:num>
  <w:num w:numId="2" w16cid:durableId="1575506778">
    <w:abstractNumId w:val="1"/>
  </w:num>
  <w:num w:numId="3" w16cid:durableId="1650397674">
    <w:abstractNumId w:val="2"/>
  </w:num>
  <w:num w:numId="4" w16cid:durableId="135687980">
    <w:abstractNumId w:val="3"/>
  </w:num>
  <w:num w:numId="5" w16cid:durableId="292909649">
    <w:abstractNumId w:val="7"/>
  </w:num>
  <w:num w:numId="6" w16cid:durableId="147930046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23112950">
    <w:abstractNumId w:val="4"/>
  </w:num>
  <w:num w:numId="8" w16cid:durableId="198397180">
    <w:abstractNumId w:val="9"/>
  </w:num>
  <w:num w:numId="9" w16cid:durableId="1778989985">
    <w:abstractNumId w:val="13"/>
  </w:num>
  <w:num w:numId="10" w16cid:durableId="526060320">
    <w:abstractNumId w:val="12"/>
  </w:num>
  <w:num w:numId="11" w16cid:durableId="823472052">
    <w:abstractNumId w:val="10"/>
  </w:num>
  <w:num w:numId="12" w16cid:durableId="991758276">
    <w:abstractNumId w:val="6"/>
  </w:num>
  <w:num w:numId="13" w16cid:durableId="1989625681">
    <w:abstractNumId w:val="11"/>
  </w:num>
  <w:num w:numId="14" w16cid:durableId="10549621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4B1"/>
    <w:rsid w:val="00011855"/>
    <w:rsid w:val="000350BB"/>
    <w:rsid w:val="00046D34"/>
    <w:rsid w:val="00073234"/>
    <w:rsid w:val="00083650"/>
    <w:rsid w:val="000A62D4"/>
    <w:rsid w:val="000E1DD4"/>
    <w:rsid w:val="000F1274"/>
    <w:rsid w:val="001200ED"/>
    <w:rsid w:val="001212F7"/>
    <w:rsid w:val="0013061A"/>
    <w:rsid w:val="00130BFC"/>
    <w:rsid w:val="00133961"/>
    <w:rsid w:val="001537D2"/>
    <w:rsid w:val="00184748"/>
    <w:rsid w:val="00184FEC"/>
    <w:rsid w:val="00186410"/>
    <w:rsid w:val="00193274"/>
    <w:rsid w:val="001954EB"/>
    <w:rsid w:val="001A5674"/>
    <w:rsid w:val="001B3F7E"/>
    <w:rsid w:val="001C0DEC"/>
    <w:rsid w:val="001D4156"/>
    <w:rsid w:val="001E3D0F"/>
    <w:rsid w:val="001E71AA"/>
    <w:rsid w:val="002013C6"/>
    <w:rsid w:val="00202A5E"/>
    <w:rsid w:val="00202F3F"/>
    <w:rsid w:val="00232E49"/>
    <w:rsid w:val="0025515B"/>
    <w:rsid w:val="00255D23"/>
    <w:rsid w:val="00266867"/>
    <w:rsid w:val="002947E0"/>
    <w:rsid w:val="002A7390"/>
    <w:rsid w:val="002C58C0"/>
    <w:rsid w:val="002D3578"/>
    <w:rsid w:val="002E5E87"/>
    <w:rsid w:val="002F214B"/>
    <w:rsid w:val="002F4B16"/>
    <w:rsid w:val="003009D7"/>
    <w:rsid w:val="00313E5B"/>
    <w:rsid w:val="00314D3C"/>
    <w:rsid w:val="00337CD2"/>
    <w:rsid w:val="00356252"/>
    <w:rsid w:val="003758A2"/>
    <w:rsid w:val="003A29A5"/>
    <w:rsid w:val="003A7D8C"/>
    <w:rsid w:val="003C5348"/>
    <w:rsid w:val="003E1617"/>
    <w:rsid w:val="003E458D"/>
    <w:rsid w:val="003F106E"/>
    <w:rsid w:val="003F6216"/>
    <w:rsid w:val="003F798D"/>
    <w:rsid w:val="00400BC1"/>
    <w:rsid w:val="004032D0"/>
    <w:rsid w:val="004129FF"/>
    <w:rsid w:val="00421E1F"/>
    <w:rsid w:val="004230B8"/>
    <w:rsid w:val="00427CFF"/>
    <w:rsid w:val="00446D28"/>
    <w:rsid w:val="0045322B"/>
    <w:rsid w:val="00472553"/>
    <w:rsid w:val="00481CB8"/>
    <w:rsid w:val="00486CDA"/>
    <w:rsid w:val="00491015"/>
    <w:rsid w:val="004A2398"/>
    <w:rsid w:val="004A6921"/>
    <w:rsid w:val="004B5758"/>
    <w:rsid w:val="004B7B43"/>
    <w:rsid w:val="004C320C"/>
    <w:rsid w:val="004E4E92"/>
    <w:rsid w:val="004F7BCC"/>
    <w:rsid w:val="00535619"/>
    <w:rsid w:val="0053741F"/>
    <w:rsid w:val="00543CD6"/>
    <w:rsid w:val="00555229"/>
    <w:rsid w:val="00570C9C"/>
    <w:rsid w:val="00571F96"/>
    <w:rsid w:val="00575EFB"/>
    <w:rsid w:val="00576E95"/>
    <w:rsid w:val="005A5E30"/>
    <w:rsid w:val="005B500D"/>
    <w:rsid w:val="005C723F"/>
    <w:rsid w:val="005E2CC9"/>
    <w:rsid w:val="005E548D"/>
    <w:rsid w:val="005F1470"/>
    <w:rsid w:val="00602FAF"/>
    <w:rsid w:val="00620C55"/>
    <w:rsid w:val="00623ECA"/>
    <w:rsid w:val="0062515E"/>
    <w:rsid w:val="0063099E"/>
    <w:rsid w:val="006358E2"/>
    <w:rsid w:val="00636A0C"/>
    <w:rsid w:val="006410E5"/>
    <w:rsid w:val="006559F0"/>
    <w:rsid w:val="00657E93"/>
    <w:rsid w:val="00670B5F"/>
    <w:rsid w:val="00685A88"/>
    <w:rsid w:val="0069632B"/>
    <w:rsid w:val="006B3472"/>
    <w:rsid w:val="006C3298"/>
    <w:rsid w:val="006C3397"/>
    <w:rsid w:val="006D131B"/>
    <w:rsid w:val="006E5DCD"/>
    <w:rsid w:val="00703DEA"/>
    <w:rsid w:val="00706217"/>
    <w:rsid w:val="00715BC6"/>
    <w:rsid w:val="00732DBC"/>
    <w:rsid w:val="00737DA9"/>
    <w:rsid w:val="0074702A"/>
    <w:rsid w:val="0075492A"/>
    <w:rsid w:val="007551EA"/>
    <w:rsid w:val="00761378"/>
    <w:rsid w:val="007645B2"/>
    <w:rsid w:val="00777C7F"/>
    <w:rsid w:val="0078336C"/>
    <w:rsid w:val="0081111F"/>
    <w:rsid w:val="00813926"/>
    <w:rsid w:val="00815889"/>
    <w:rsid w:val="008229D4"/>
    <w:rsid w:val="008312CF"/>
    <w:rsid w:val="00832D25"/>
    <w:rsid w:val="008337A7"/>
    <w:rsid w:val="00840D18"/>
    <w:rsid w:val="00856224"/>
    <w:rsid w:val="00875776"/>
    <w:rsid w:val="008B1EAF"/>
    <w:rsid w:val="008B3DA3"/>
    <w:rsid w:val="008D1E40"/>
    <w:rsid w:val="008D23D3"/>
    <w:rsid w:val="008E0C9A"/>
    <w:rsid w:val="008E0F1E"/>
    <w:rsid w:val="0092414F"/>
    <w:rsid w:val="00925997"/>
    <w:rsid w:val="0093066C"/>
    <w:rsid w:val="00932392"/>
    <w:rsid w:val="0094448F"/>
    <w:rsid w:val="0094503B"/>
    <w:rsid w:val="00946C97"/>
    <w:rsid w:val="00977DFA"/>
    <w:rsid w:val="009913AC"/>
    <w:rsid w:val="0099747A"/>
    <w:rsid w:val="009F611A"/>
    <w:rsid w:val="00A32D1A"/>
    <w:rsid w:val="00A430D8"/>
    <w:rsid w:val="00A7651B"/>
    <w:rsid w:val="00A86CF3"/>
    <w:rsid w:val="00A949D3"/>
    <w:rsid w:val="00A95B3D"/>
    <w:rsid w:val="00A97F35"/>
    <w:rsid w:val="00AA30E9"/>
    <w:rsid w:val="00AA4698"/>
    <w:rsid w:val="00AB4931"/>
    <w:rsid w:val="00AC1988"/>
    <w:rsid w:val="00AC6D03"/>
    <w:rsid w:val="00AD73AE"/>
    <w:rsid w:val="00AF079D"/>
    <w:rsid w:val="00AF1605"/>
    <w:rsid w:val="00AF4D2C"/>
    <w:rsid w:val="00AF5D21"/>
    <w:rsid w:val="00B014E6"/>
    <w:rsid w:val="00B10747"/>
    <w:rsid w:val="00B36CA8"/>
    <w:rsid w:val="00B418A9"/>
    <w:rsid w:val="00B558B3"/>
    <w:rsid w:val="00B558C8"/>
    <w:rsid w:val="00B77131"/>
    <w:rsid w:val="00B92FA2"/>
    <w:rsid w:val="00BA1A0D"/>
    <w:rsid w:val="00BA7F7A"/>
    <w:rsid w:val="00BB132B"/>
    <w:rsid w:val="00BE35DC"/>
    <w:rsid w:val="00C1410D"/>
    <w:rsid w:val="00C32452"/>
    <w:rsid w:val="00C37438"/>
    <w:rsid w:val="00C50C59"/>
    <w:rsid w:val="00C65FAF"/>
    <w:rsid w:val="00C6735C"/>
    <w:rsid w:val="00C750BB"/>
    <w:rsid w:val="00C7735C"/>
    <w:rsid w:val="00C904B1"/>
    <w:rsid w:val="00C90D2B"/>
    <w:rsid w:val="00C95BFC"/>
    <w:rsid w:val="00CA519F"/>
    <w:rsid w:val="00CA5D3F"/>
    <w:rsid w:val="00CB312B"/>
    <w:rsid w:val="00CB5849"/>
    <w:rsid w:val="00CC3CDA"/>
    <w:rsid w:val="00CD6B49"/>
    <w:rsid w:val="00CE5D73"/>
    <w:rsid w:val="00CE7069"/>
    <w:rsid w:val="00D01A4A"/>
    <w:rsid w:val="00D06363"/>
    <w:rsid w:val="00D15754"/>
    <w:rsid w:val="00D159F9"/>
    <w:rsid w:val="00D36FCD"/>
    <w:rsid w:val="00D42D69"/>
    <w:rsid w:val="00D64F3E"/>
    <w:rsid w:val="00D755F2"/>
    <w:rsid w:val="00D81592"/>
    <w:rsid w:val="00D9363E"/>
    <w:rsid w:val="00D97638"/>
    <w:rsid w:val="00DA7A09"/>
    <w:rsid w:val="00DB209E"/>
    <w:rsid w:val="00DD2137"/>
    <w:rsid w:val="00DD7B8E"/>
    <w:rsid w:val="00DE5E20"/>
    <w:rsid w:val="00E07AB9"/>
    <w:rsid w:val="00E238FE"/>
    <w:rsid w:val="00EA0328"/>
    <w:rsid w:val="00EA7099"/>
    <w:rsid w:val="00EB721E"/>
    <w:rsid w:val="00ED420D"/>
    <w:rsid w:val="00EE4ECF"/>
    <w:rsid w:val="00EE6A56"/>
    <w:rsid w:val="00F174C7"/>
    <w:rsid w:val="00F30534"/>
    <w:rsid w:val="00F520A0"/>
    <w:rsid w:val="00F61F55"/>
    <w:rsid w:val="00F62DC8"/>
    <w:rsid w:val="00F67CBB"/>
    <w:rsid w:val="00F964DA"/>
    <w:rsid w:val="00F96F63"/>
    <w:rsid w:val="00FA6346"/>
    <w:rsid w:val="00FB2789"/>
    <w:rsid w:val="00FC1940"/>
    <w:rsid w:val="00FD5CB4"/>
    <w:rsid w:val="00FD7B99"/>
    <w:rsid w:val="54D13DBE"/>
    <w:rsid w:val="67CD1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C497C5"/>
  <w15:chartTrackingRefBased/>
  <w15:docId w15:val="{59EFC717-E352-42EC-A614-0FBA4D8EA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hAnsi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0" w:line="240" w:lineRule="auto"/>
      <w:jc w:val="center"/>
      <w:outlineLvl w:val="0"/>
    </w:pPr>
    <w:rPr>
      <w:rFonts w:ascii="Arial" w:hAnsi="Arial" w:cs="Arial"/>
      <w:b/>
      <w:sz w:val="28"/>
      <w:szCs w:val="24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rFonts w:ascii="Arial" w:hAnsi="Arial" w:cs="Arial"/>
      <w:sz w:val="28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 w:hint="default"/>
      <w:b/>
      <w:bCs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 w:hint="default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Arial" w:hAnsi="Arial" w:cs="Arial"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Nagwek1Znak">
    <w:name w:val="Nagłówek 1 Znak"/>
    <w:rPr>
      <w:rFonts w:ascii="Arial" w:hAnsi="Arial" w:cs="Arial"/>
      <w:b/>
      <w:sz w:val="28"/>
      <w:szCs w:val="24"/>
    </w:rPr>
  </w:style>
  <w:style w:type="character" w:customStyle="1" w:styleId="Nagwek2Znak">
    <w:name w:val="Nagłówek 2 Znak"/>
    <w:rPr>
      <w:rFonts w:ascii="Arial" w:hAnsi="Arial" w:cs="Arial"/>
      <w:sz w:val="28"/>
      <w:szCs w:val="24"/>
    </w:rPr>
  </w:style>
  <w:style w:type="character" w:customStyle="1" w:styleId="Tekstpodstawowywcity2Znak">
    <w:name w:val="Tekst podstawowy wcięty 2 Znak"/>
    <w:rPr>
      <w:rFonts w:ascii="Arial" w:hAnsi="Arial" w:cs="Arial"/>
      <w:bCs/>
      <w:i/>
      <w:iCs/>
    </w:rPr>
  </w:style>
  <w:style w:type="character" w:customStyle="1" w:styleId="NagwekZnak">
    <w:name w:val="Nagłówek Znak"/>
    <w:uiPriority w:val="99"/>
    <w:rPr>
      <w:rFonts w:ascii="Times New Roman" w:hAnsi="Times New Roman" w:cs="Times New Roman"/>
      <w:sz w:val="24"/>
      <w:szCs w:val="24"/>
    </w:rPr>
  </w:style>
  <w:style w:type="character" w:customStyle="1" w:styleId="Znak">
    <w:name w:val="Znak"/>
    <w:rPr>
      <w:sz w:val="22"/>
      <w:szCs w:val="22"/>
      <w:lang w:val="pl-PL" w:bidi="ar-SA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uiPriority w:val="99"/>
    <w:rPr>
      <w:rFonts w:ascii="Times New Roman" w:hAnsi="Times New Roman" w:cs="Times New Roman"/>
      <w:lang w:val="x-non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uiPriority w:val="99"/>
    <w:rPr>
      <w:sz w:val="22"/>
      <w:szCs w:val="22"/>
    </w:rPr>
  </w:style>
  <w:style w:type="character" w:customStyle="1" w:styleId="FontStyle26">
    <w:name w:val="Font Style26"/>
    <w:rPr>
      <w:rFonts w:ascii="Arial" w:hAnsi="Arial" w:cs="Arial"/>
      <w:b/>
      <w:bCs/>
      <w:color w:val="000000"/>
      <w:sz w:val="16"/>
      <w:szCs w:val="16"/>
    </w:rPr>
  </w:style>
  <w:style w:type="character" w:customStyle="1" w:styleId="FontStyle60">
    <w:name w:val="Font Style60"/>
    <w:rPr>
      <w:rFonts w:ascii="Times New Roman" w:hAnsi="Times New Roman" w:cs="Times New Roman"/>
      <w:color w:val="000000"/>
      <w:sz w:val="22"/>
      <w:szCs w:val="22"/>
    </w:rPr>
  </w:style>
  <w:style w:type="character" w:customStyle="1" w:styleId="AkapitzlistZnak">
    <w:name w:val="Akapit z listą Znak"/>
    <w:rPr>
      <w:rFonts w:ascii="Times New Roman" w:hAnsi="Times New Roman" w:cs="Times New Roman"/>
      <w:sz w:val="24"/>
      <w:szCs w:val="24"/>
    </w:rPr>
  </w:style>
  <w:style w:type="character" w:styleId="Hipercze">
    <w:name w:val="Hyperlink"/>
    <w:semiHidden/>
    <w:rPr>
      <w:color w:val="000080"/>
      <w:u w:val="single"/>
    </w:rPr>
  </w:style>
  <w:style w:type="paragraph" w:styleId="Nagwek">
    <w:name w:val="header"/>
    <w:basedOn w:val="Normalny"/>
    <w:next w:val="Tekstpodstawowy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val="x-none"/>
    </w:rPr>
  </w:style>
  <w:style w:type="paragraph" w:styleId="Tekstpodstawowy">
    <w:name w:val="Body Text"/>
    <w:basedOn w:val="Normalny"/>
    <w:semiHidden/>
    <w:pPr>
      <w:spacing w:after="140" w:line="288" w:lineRule="auto"/>
    </w:pPr>
  </w:style>
  <w:style w:type="paragraph" w:styleId="Lista">
    <w:name w:val="List"/>
    <w:basedOn w:val="Tekstpodstawowy"/>
    <w:semiHidden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Tekstpodstawowywcity2">
    <w:name w:val="Body Text Indent 2"/>
    <w:basedOn w:val="Normalny"/>
    <w:semiHidden/>
    <w:pPr>
      <w:spacing w:after="0" w:line="240" w:lineRule="auto"/>
      <w:ind w:left="4953"/>
      <w:jc w:val="both"/>
    </w:pPr>
    <w:rPr>
      <w:rFonts w:ascii="Arial" w:hAnsi="Arial" w:cs="Arial"/>
      <w:bCs/>
      <w:i/>
      <w:iCs/>
      <w:sz w:val="20"/>
      <w:szCs w:val="20"/>
      <w:lang w:val="x-none"/>
    </w:rPr>
  </w:style>
  <w:style w:type="paragraph" w:styleId="Bezodstpw">
    <w:name w:val="No Spacing"/>
    <w:qFormat/>
    <w:pPr>
      <w:suppressAutoHyphens/>
    </w:pPr>
    <w:rPr>
      <w:rFonts w:ascii="Calibri" w:hAnsi="Calibri"/>
      <w:sz w:val="22"/>
      <w:szCs w:val="22"/>
      <w:lang w:eastAsia="zh-CN"/>
    </w:rPr>
  </w:style>
  <w:style w:type="paragraph" w:styleId="Mapadokumentu">
    <w:name w:val="Document Map"/>
    <w:basedOn w:val="Normalny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customStyle="1" w:styleId="Noparagraphstyle">
    <w:name w:val="[No paragraph style]"/>
    <w:pPr>
      <w:suppressAutoHyphens/>
      <w:autoSpaceDE w:val="0"/>
      <w:spacing w:line="288" w:lineRule="auto"/>
    </w:pPr>
    <w:rPr>
      <w:rFonts w:ascii="Calibri" w:eastAsia="Calibri" w:hAnsi="Calibri"/>
      <w:color w:val="000000"/>
      <w:sz w:val="24"/>
      <w:szCs w:val="24"/>
      <w:lang w:eastAsia="zh-CN"/>
    </w:rPr>
  </w:style>
  <w:style w:type="paragraph" w:styleId="Tekstprzypisudolnego">
    <w:name w:val="footnote text"/>
    <w:basedOn w:val="Normalny"/>
    <w:uiPriority w:val="99"/>
    <w:semiHidden/>
    <w:pPr>
      <w:spacing w:after="0" w:line="240" w:lineRule="auto"/>
    </w:pPr>
    <w:rPr>
      <w:rFonts w:ascii="Times New Roman" w:hAnsi="Times New Roman"/>
      <w:sz w:val="20"/>
      <w:szCs w:val="20"/>
      <w:lang w:val="x-none"/>
    </w:rPr>
  </w:style>
  <w:style w:type="paragraph" w:styleId="Akapitzlist">
    <w:name w:val="List Paragraph"/>
    <w:basedOn w:val="Normalny"/>
    <w:qFormat/>
    <w:pPr>
      <w:spacing w:after="0" w:line="240" w:lineRule="auto"/>
      <w:ind w:left="708"/>
    </w:pPr>
    <w:rPr>
      <w:rFonts w:ascii="Times New Roman" w:hAnsi="Times New Roman"/>
      <w:sz w:val="24"/>
      <w:szCs w:val="24"/>
      <w:lang w:val="x-none"/>
    </w:rPr>
  </w:style>
  <w:style w:type="paragraph" w:customStyle="1" w:styleId="Standard">
    <w:name w:val="Standard"/>
    <w:pPr>
      <w:suppressAutoHyphens/>
      <w:textAlignment w:val="baseline"/>
    </w:pPr>
    <w:rPr>
      <w:rFonts w:ascii="Calibri" w:eastAsia="Lucida Sans Unicode" w:hAnsi="Calibri" w:cs="Calibri"/>
      <w:kern w:val="1"/>
      <w:sz w:val="24"/>
      <w:szCs w:val="24"/>
      <w:lang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Lista2">
    <w:name w:val="List 2"/>
    <w:basedOn w:val="Normalny"/>
    <w:uiPriority w:val="99"/>
    <w:semiHidden/>
    <w:unhideWhenUsed/>
    <w:rsid w:val="00703DEA"/>
    <w:pPr>
      <w:ind w:left="566" w:hanging="283"/>
      <w:contextualSpacing/>
    </w:pPr>
  </w:style>
  <w:style w:type="character" w:styleId="Odwoanieprzypisudolnego">
    <w:name w:val="footnote reference"/>
    <w:uiPriority w:val="99"/>
    <w:semiHidden/>
    <w:unhideWhenUsed/>
    <w:rsid w:val="00703DEA"/>
    <w:rPr>
      <w:vertAlign w:val="superscript"/>
    </w:rPr>
  </w:style>
  <w:style w:type="numbering" w:customStyle="1" w:styleId="WWNum33">
    <w:name w:val="WWNum33"/>
    <w:basedOn w:val="Bezlisty"/>
    <w:rsid w:val="004B7B43"/>
    <w:pPr>
      <w:numPr>
        <w:numId w:val="13"/>
      </w:numPr>
    </w:pPr>
  </w:style>
  <w:style w:type="paragraph" w:styleId="Poprawka">
    <w:name w:val="Revision"/>
    <w:hidden/>
    <w:uiPriority w:val="99"/>
    <w:semiHidden/>
    <w:rsid w:val="001212F7"/>
    <w:rPr>
      <w:rFonts w:ascii="Calibri" w:hAnsi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16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7846079476D34A860B4E6DEDC57D64" ma:contentTypeVersion="13" ma:contentTypeDescription="Utwórz nowy dokument." ma:contentTypeScope="" ma:versionID="30c5fc16433591faf46f019b26ab72c7">
  <xsd:schema xmlns:xsd="http://www.w3.org/2001/XMLSchema" xmlns:xs="http://www.w3.org/2001/XMLSchema" xmlns:p="http://schemas.microsoft.com/office/2006/metadata/properties" xmlns:ns2="a00e5991-715e-4e93-8a17-f0a4e8b0596f" xmlns:ns3="a3f95f04-0c06-4f57-af0b-a7814c3affbc" targetNamespace="http://schemas.microsoft.com/office/2006/metadata/properties" ma:root="true" ma:fieldsID="7c3bc01ee30e7654801e0952bfbfaceb" ns2:_="" ns3:_="">
    <xsd:import namespace="a00e5991-715e-4e93-8a17-f0a4e8b0596f"/>
    <xsd:import namespace="a3f95f04-0c06-4f57-af0b-a7814c3aff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e5991-715e-4e93-8a17-f0a4e8b05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95f04-0c06-4f57-af0b-a7814c3affb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F0F729-CE30-4AD7-9595-1046236DDC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0e5991-715e-4e93-8a17-f0a4e8b0596f"/>
    <ds:schemaRef ds:uri="a3f95f04-0c06-4f57-af0b-a7814c3aff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285076-9218-4A67-8773-50CD556E94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E1ABF2-3200-43B6-B296-0903495AD22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6C3418B-0BED-4C62-BE5D-CF093E13F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10</Pages>
  <Words>2267</Words>
  <Characters>13602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skansen1</dc:creator>
  <cp:keywords/>
  <dc:description/>
  <cp:lastModifiedBy>Rafał Mroczkowski</cp:lastModifiedBy>
  <cp:revision>10</cp:revision>
  <cp:lastPrinted>2018-02-16T13:28:00Z</cp:lastPrinted>
  <dcterms:created xsi:type="dcterms:W3CDTF">2024-07-29T09:01:00Z</dcterms:created>
  <dcterms:modified xsi:type="dcterms:W3CDTF">2025-03-20T14:08:00Z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0x010100D27846079476D34A860B4E6DEDC57D64</vt:lpwstr>
  </property>
</Properties>
</file>